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32A0" w:rsidRPr="0009296F" w:rsidRDefault="007D3E49" w:rsidP="0009296F">
      <w:pPr>
        <w:spacing w:before="74" w:line="276" w:lineRule="auto"/>
        <w:ind w:left="100" w:right="997"/>
        <w:jc w:val="both"/>
        <w:rPr>
          <w:i/>
          <w:sz w:val="24"/>
          <w:szCs w:val="24"/>
        </w:rPr>
      </w:pPr>
      <w:r>
        <w:rPr>
          <w:i/>
          <w:sz w:val="24"/>
          <w:szCs w:val="24"/>
          <w:lang w:val="sq-AL"/>
        </w:rPr>
        <w:t>Përgjegjës</w:t>
      </w:r>
      <w:r w:rsidR="00697237" w:rsidRPr="00697237">
        <w:rPr>
          <w:i/>
          <w:sz w:val="24"/>
          <w:szCs w:val="24"/>
          <w:lang w:val="sq-AL"/>
        </w:rPr>
        <w:t xml:space="preserve"> në Sektorin e </w:t>
      </w:r>
      <w:r w:rsidR="006D683B">
        <w:rPr>
          <w:i/>
          <w:sz w:val="24"/>
          <w:szCs w:val="24"/>
          <w:lang w:val="sq-AL"/>
        </w:rPr>
        <w:t>Inovacionit</w:t>
      </w:r>
      <w:r w:rsidR="00697237" w:rsidRPr="00697237">
        <w:rPr>
          <w:i/>
          <w:sz w:val="24"/>
          <w:szCs w:val="24"/>
          <w:lang w:val="sq-AL"/>
        </w:rPr>
        <w:t>, në</w:t>
      </w:r>
      <w:r w:rsidR="00053C01">
        <w:rPr>
          <w:i/>
          <w:sz w:val="24"/>
          <w:szCs w:val="24"/>
          <w:lang w:val="sq-AL"/>
        </w:rPr>
        <w:t xml:space="preserve"> Drejtorinë e</w:t>
      </w:r>
      <w:r w:rsidR="00697237" w:rsidRPr="00697237">
        <w:rPr>
          <w:i/>
          <w:sz w:val="24"/>
          <w:szCs w:val="24"/>
          <w:lang w:val="sq-AL"/>
        </w:rPr>
        <w:t xml:space="preserve"> </w:t>
      </w:r>
      <w:r w:rsidR="008C6143">
        <w:rPr>
          <w:i/>
          <w:sz w:val="24"/>
          <w:szCs w:val="24"/>
          <w:lang w:val="sq-AL"/>
        </w:rPr>
        <w:t>Kërkim</w:t>
      </w:r>
      <w:r w:rsidR="00176B1F">
        <w:rPr>
          <w:i/>
          <w:sz w:val="24"/>
          <w:szCs w:val="24"/>
          <w:lang w:val="sq-AL"/>
        </w:rPr>
        <w:t>it</w:t>
      </w:r>
      <w:r w:rsidR="008C6143">
        <w:rPr>
          <w:i/>
          <w:sz w:val="24"/>
          <w:szCs w:val="24"/>
          <w:lang w:val="sq-AL"/>
        </w:rPr>
        <w:t xml:space="preserve">, </w:t>
      </w:r>
      <w:r w:rsidR="00053C01">
        <w:rPr>
          <w:i/>
          <w:sz w:val="24"/>
          <w:szCs w:val="24"/>
          <w:lang w:val="sq-AL"/>
        </w:rPr>
        <w:t>Zhvillimit dhe Inovacionit</w:t>
      </w:r>
      <w:r w:rsidR="00697237" w:rsidRPr="00697237">
        <w:rPr>
          <w:i/>
          <w:sz w:val="24"/>
          <w:szCs w:val="24"/>
          <w:lang w:val="sq-AL"/>
        </w:rPr>
        <w:t>,</w:t>
      </w:r>
      <w:r w:rsidR="00697237">
        <w:rPr>
          <w:i/>
          <w:sz w:val="24"/>
          <w:szCs w:val="24"/>
        </w:rPr>
        <w:t xml:space="preserve"> </w:t>
      </w:r>
      <w:r w:rsidR="006C10ED" w:rsidRPr="0009296F">
        <w:rPr>
          <w:i/>
          <w:spacing w:val="2"/>
          <w:sz w:val="24"/>
          <w:szCs w:val="24"/>
        </w:rPr>
        <w:t xml:space="preserve"> </w:t>
      </w:r>
      <w:proofErr w:type="spellStart"/>
      <w:r w:rsidR="006C10ED" w:rsidRPr="0009296F">
        <w:rPr>
          <w:i/>
          <w:sz w:val="24"/>
          <w:szCs w:val="24"/>
        </w:rPr>
        <w:t>në</w:t>
      </w:r>
      <w:proofErr w:type="spellEnd"/>
      <w:r w:rsidR="0009296F" w:rsidRPr="0009296F">
        <w:rPr>
          <w:i/>
          <w:sz w:val="24"/>
          <w:szCs w:val="24"/>
        </w:rPr>
        <w:t xml:space="preserve"> </w:t>
      </w:r>
      <w:r w:rsidR="0009296F" w:rsidRPr="0009296F">
        <w:rPr>
          <w:i/>
          <w:noProof/>
          <w:sz w:val="24"/>
          <w:szCs w:val="24"/>
          <w:lang w:val="sq-AL"/>
        </w:rPr>
        <w:t>Autoritetin Shtetëror për Informacionin Gjeohapësinor</w:t>
      </w:r>
    </w:p>
    <w:p w:rsidR="00F432A0" w:rsidRPr="0009296F" w:rsidRDefault="00F432A0" w:rsidP="0009296F">
      <w:pPr>
        <w:spacing w:before="2" w:line="276" w:lineRule="auto"/>
        <w:rPr>
          <w:i/>
          <w:sz w:val="28"/>
          <w:szCs w:val="28"/>
        </w:rPr>
      </w:pPr>
    </w:p>
    <w:p w:rsidR="00F432A0" w:rsidRDefault="006C10ED">
      <w:pPr>
        <w:spacing w:line="276" w:lineRule="auto"/>
        <w:ind w:left="100" w:right="75"/>
        <w:jc w:val="both"/>
        <w:rPr>
          <w:sz w:val="24"/>
          <w:szCs w:val="24"/>
        </w:rPr>
      </w:pPr>
      <w:proofErr w:type="spellStart"/>
      <w:r>
        <w:rPr>
          <w:color w:val="202020"/>
          <w:sz w:val="24"/>
          <w:szCs w:val="24"/>
        </w:rPr>
        <w:t>Në</w:t>
      </w:r>
      <w:proofErr w:type="spellEnd"/>
      <w:r>
        <w:rPr>
          <w:color w:val="202020"/>
          <w:sz w:val="24"/>
          <w:szCs w:val="24"/>
        </w:rPr>
        <w:t xml:space="preserve"> </w:t>
      </w:r>
      <w:proofErr w:type="spellStart"/>
      <w:r>
        <w:rPr>
          <w:color w:val="202020"/>
          <w:spacing w:val="1"/>
          <w:sz w:val="24"/>
          <w:szCs w:val="24"/>
        </w:rPr>
        <w:t>z</w:t>
      </w:r>
      <w:r>
        <w:rPr>
          <w:color w:val="202020"/>
          <w:sz w:val="24"/>
          <w:szCs w:val="24"/>
        </w:rPr>
        <w:t>b</w:t>
      </w:r>
      <w:r>
        <w:rPr>
          <w:color w:val="202020"/>
          <w:spacing w:val="-1"/>
          <w:sz w:val="24"/>
          <w:szCs w:val="24"/>
        </w:rPr>
        <w:t>a</w:t>
      </w:r>
      <w:r>
        <w:rPr>
          <w:color w:val="202020"/>
          <w:sz w:val="24"/>
          <w:szCs w:val="24"/>
        </w:rPr>
        <w:t>t</w:t>
      </w:r>
      <w:r>
        <w:rPr>
          <w:color w:val="202020"/>
          <w:spacing w:val="1"/>
          <w:sz w:val="24"/>
          <w:szCs w:val="24"/>
        </w:rPr>
        <w:t>i</w:t>
      </w:r>
      <w:r>
        <w:rPr>
          <w:color w:val="202020"/>
          <w:sz w:val="24"/>
          <w:szCs w:val="24"/>
        </w:rPr>
        <w:t>m</w:t>
      </w:r>
      <w:proofErr w:type="spellEnd"/>
      <w:r>
        <w:rPr>
          <w:color w:val="202020"/>
          <w:spacing w:val="2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të</w:t>
      </w:r>
      <w:proofErr w:type="spellEnd"/>
      <w:r>
        <w:rPr>
          <w:color w:val="202020"/>
          <w:sz w:val="24"/>
          <w:szCs w:val="24"/>
        </w:rPr>
        <w:t xml:space="preserve"> </w:t>
      </w:r>
      <w:proofErr w:type="spellStart"/>
      <w:r w:rsidR="0009296F">
        <w:rPr>
          <w:color w:val="202020"/>
          <w:sz w:val="24"/>
          <w:szCs w:val="24"/>
        </w:rPr>
        <w:t>L</w:t>
      </w:r>
      <w:r>
        <w:rPr>
          <w:color w:val="202020"/>
          <w:spacing w:val="1"/>
          <w:sz w:val="24"/>
          <w:szCs w:val="24"/>
        </w:rPr>
        <w:t>i</w:t>
      </w:r>
      <w:r>
        <w:rPr>
          <w:color w:val="202020"/>
          <w:spacing w:val="-2"/>
          <w:sz w:val="24"/>
          <w:szCs w:val="24"/>
        </w:rPr>
        <w:t>g</w:t>
      </w:r>
      <w:r>
        <w:rPr>
          <w:color w:val="202020"/>
          <w:sz w:val="24"/>
          <w:szCs w:val="24"/>
        </w:rPr>
        <w:t>j</w:t>
      </w:r>
      <w:r>
        <w:rPr>
          <w:color w:val="202020"/>
          <w:spacing w:val="1"/>
          <w:sz w:val="24"/>
          <w:szCs w:val="24"/>
        </w:rPr>
        <w:t>i</w:t>
      </w:r>
      <w:r>
        <w:rPr>
          <w:color w:val="202020"/>
          <w:sz w:val="24"/>
          <w:szCs w:val="24"/>
        </w:rPr>
        <w:t>t</w:t>
      </w:r>
      <w:proofErr w:type="spellEnd"/>
      <w:r>
        <w:rPr>
          <w:color w:val="202020"/>
          <w:spacing w:val="2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nr</w:t>
      </w:r>
      <w:proofErr w:type="spellEnd"/>
      <w:r>
        <w:rPr>
          <w:color w:val="202020"/>
          <w:sz w:val="24"/>
          <w:szCs w:val="24"/>
        </w:rPr>
        <w:t>. 7961,</w:t>
      </w:r>
      <w:r>
        <w:rPr>
          <w:color w:val="202020"/>
          <w:spacing w:val="2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d</w:t>
      </w:r>
      <w:r>
        <w:rPr>
          <w:color w:val="202020"/>
          <w:spacing w:val="-1"/>
          <w:sz w:val="24"/>
          <w:szCs w:val="24"/>
        </w:rPr>
        <w:t>a</w:t>
      </w:r>
      <w:r>
        <w:rPr>
          <w:color w:val="202020"/>
          <w:sz w:val="24"/>
          <w:szCs w:val="24"/>
        </w:rPr>
        <w:t>të</w:t>
      </w:r>
      <w:proofErr w:type="spellEnd"/>
      <w:r>
        <w:rPr>
          <w:color w:val="202020"/>
          <w:spacing w:val="1"/>
          <w:sz w:val="24"/>
          <w:szCs w:val="24"/>
        </w:rPr>
        <w:t xml:space="preserve"> </w:t>
      </w:r>
      <w:r>
        <w:rPr>
          <w:color w:val="202020"/>
          <w:sz w:val="24"/>
          <w:szCs w:val="24"/>
        </w:rPr>
        <w:t>12.07.1995,</w:t>
      </w:r>
      <w:r>
        <w:rPr>
          <w:color w:val="202020"/>
          <w:spacing w:val="1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të</w:t>
      </w:r>
      <w:proofErr w:type="spellEnd"/>
      <w:r>
        <w:rPr>
          <w:color w:val="202020"/>
          <w:spacing w:val="3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Kodit</w:t>
      </w:r>
      <w:proofErr w:type="spellEnd"/>
      <w:r>
        <w:rPr>
          <w:color w:val="202020"/>
          <w:spacing w:val="2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të</w:t>
      </w:r>
      <w:proofErr w:type="spellEnd"/>
      <w:r>
        <w:rPr>
          <w:color w:val="202020"/>
          <w:sz w:val="24"/>
          <w:szCs w:val="24"/>
        </w:rPr>
        <w:t xml:space="preserve"> </w:t>
      </w:r>
      <w:proofErr w:type="spellStart"/>
      <w:r>
        <w:rPr>
          <w:color w:val="202020"/>
          <w:spacing w:val="1"/>
          <w:sz w:val="24"/>
          <w:szCs w:val="24"/>
        </w:rPr>
        <w:t>P</w:t>
      </w:r>
      <w:r>
        <w:rPr>
          <w:color w:val="202020"/>
          <w:sz w:val="24"/>
          <w:szCs w:val="24"/>
        </w:rPr>
        <w:t>un</w:t>
      </w:r>
      <w:r>
        <w:rPr>
          <w:color w:val="202020"/>
          <w:spacing w:val="-1"/>
          <w:sz w:val="24"/>
          <w:szCs w:val="24"/>
        </w:rPr>
        <w:t>ë</w:t>
      </w:r>
      <w:r>
        <w:rPr>
          <w:color w:val="202020"/>
          <w:sz w:val="24"/>
          <w:szCs w:val="24"/>
        </w:rPr>
        <w:t>s</w:t>
      </w:r>
      <w:proofErr w:type="spellEnd"/>
      <w:r>
        <w:rPr>
          <w:color w:val="202020"/>
          <w:spacing w:val="2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së</w:t>
      </w:r>
      <w:proofErr w:type="spellEnd"/>
      <w:r>
        <w:rPr>
          <w:color w:val="202020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R</w:t>
      </w:r>
      <w:r>
        <w:rPr>
          <w:color w:val="202020"/>
          <w:spacing w:val="-1"/>
          <w:sz w:val="24"/>
          <w:szCs w:val="24"/>
        </w:rPr>
        <w:t>e</w:t>
      </w:r>
      <w:r>
        <w:rPr>
          <w:color w:val="202020"/>
          <w:sz w:val="24"/>
          <w:szCs w:val="24"/>
        </w:rPr>
        <w:t>publ</w:t>
      </w:r>
      <w:r>
        <w:rPr>
          <w:color w:val="202020"/>
          <w:spacing w:val="1"/>
          <w:sz w:val="24"/>
          <w:szCs w:val="24"/>
        </w:rPr>
        <w:t>i</w:t>
      </w:r>
      <w:r>
        <w:rPr>
          <w:color w:val="202020"/>
          <w:sz w:val="24"/>
          <w:szCs w:val="24"/>
        </w:rPr>
        <w:t>k</w:t>
      </w:r>
      <w:r>
        <w:rPr>
          <w:color w:val="202020"/>
          <w:spacing w:val="-1"/>
          <w:sz w:val="24"/>
          <w:szCs w:val="24"/>
        </w:rPr>
        <w:t>ë</w:t>
      </w:r>
      <w:r>
        <w:rPr>
          <w:color w:val="202020"/>
          <w:sz w:val="24"/>
          <w:szCs w:val="24"/>
        </w:rPr>
        <w:t>s</w:t>
      </w:r>
      <w:proofErr w:type="spellEnd"/>
      <w:r>
        <w:rPr>
          <w:color w:val="202020"/>
          <w:spacing w:val="3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së</w:t>
      </w:r>
      <w:proofErr w:type="spellEnd"/>
      <w:r>
        <w:rPr>
          <w:color w:val="202020"/>
          <w:sz w:val="24"/>
          <w:szCs w:val="24"/>
        </w:rPr>
        <w:t xml:space="preserve"> </w:t>
      </w:r>
      <w:proofErr w:type="spellStart"/>
      <w:r>
        <w:rPr>
          <w:color w:val="202020"/>
          <w:spacing w:val="1"/>
          <w:sz w:val="24"/>
          <w:szCs w:val="24"/>
        </w:rPr>
        <w:t>S</w:t>
      </w:r>
      <w:r>
        <w:rPr>
          <w:color w:val="202020"/>
          <w:sz w:val="24"/>
          <w:szCs w:val="24"/>
        </w:rPr>
        <w:t>hqipë</w:t>
      </w:r>
      <w:r>
        <w:rPr>
          <w:color w:val="202020"/>
          <w:spacing w:val="-1"/>
          <w:sz w:val="24"/>
          <w:szCs w:val="24"/>
        </w:rPr>
        <w:t>r</w:t>
      </w:r>
      <w:r>
        <w:rPr>
          <w:color w:val="202020"/>
          <w:sz w:val="24"/>
          <w:szCs w:val="24"/>
        </w:rPr>
        <w:t>isë</w:t>
      </w:r>
      <w:proofErr w:type="spellEnd"/>
      <w:r>
        <w:rPr>
          <w:color w:val="202020"/>
          <w:sz w:val="24"/>
          <w:szCs w:val="24"/>
        </w:rPr>
        <w:t>,</w:t>
      </w:r>
      <w:r>
        <w:rPr>
          <w:color w:val="202020"/>
          <w:spacing w:val="1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të</w:t>
      </w:r>
      <w:proofErr w:type="spellEnd"/>
      <w:r>
        <w:rPr>
          <w:color w:val="202020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nd</w:t>
      </w:r>
      <w:r>
        <w:rPr>
          <w:color w:val="202020"/>
          <w:spacing w:val="1"/>
          <w:sz w:val="24"/>
          <w:szCs w:val="24"/>
        </w:rPr>
        <w:t>r</w:t>
      </w:r>
      <w:r>
        <w:rPr>
          <w:color w:val="202020"/>
          <w:spacing w:val="-5"/>
          <w:sz w:val="24"/>
          <w:szCs w:val="24"/>
        </w:rPr>
        <w:t>y</w:t>
      </w:r>
      <w:r>
        <w:rPr>
          <w:color w:val="202020"/>
          <w:sz w:val="24"/>
          <w:szCs w:val="24"/>
        </w:rPr>
        <w:t>sh</w:t>
      </w:r>
      <w:r>
        <w:rPr>
          <w:color w:val="202020"/>
          <w:spacing w:val="2"/>
          <w:sz w:val="24"/>
          <w:szCs w:val="24"/>
        </w:rPr>
        <w:t>u</w:t>
      </w:r>
      <w:r>
        <w:rPr>
          <w:color w:val="202020"/>
          <w:spacing w:val="-1"/>
          <w:sz w:val="24"/>
          <w:szCs w:val="24"/>
        </w:rPr>
        <w:t>a</w:t>
      </w:r>
      <w:r>
        <w:rPr>
          <w:color w:val="202020"/>
          <w:sz w:val="24"/>
          <w:szCs w:val="24"/>
        </w:rPr>
        <w:t>r</w:t>
      </w:r>
      <w:proofErr w:type="spellEnd"/>
      <w:r>
        <w:rPr>
          <w:color w:val="202020"/>
          <w:sz w:val="24"/>
          <w:szCs w:val="24"/>
        </w:rPr>
        <w:t>,</w:t>
      </w:r>
      <w:r>
        <w:rPr>
          <w:color w:val="202020"/>
          <w:spacing w:val="36"/>
          <w:sz w:val="24"/>
          <w:szCs w:val="24"/>
        </w:rPr>
        <w:t xml:space="preserve"> </w:t>
      </w:r>
      <w:proofErr w:type="spellStart"/>
      <w:r w:rsidR="00C02B2F">
        <w:rPr>
          <w:color w:val="000000"/>
          <w:sz w:val="24"/>
          <w:szCs w:val="24"/>
        </w:rPr>
        <w:t>Ligjit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nr</w:t>
      </w:r>
      <w:proofErr w:type="spellEnd"/>
      <w:r w:rsidR="0009296F" w:rsidRPr="0009296F">
        <w:rPr>
          <w:color w:val="000000"/>
          <w:sz w:val="24"/>
          <w:szCs w:val="24"/>
        </w:rPr>
        <w:t>. 72/2012 “</w:t>
      </w:r>
      <w:proofErr w:type="spellStart"/>
      <w:r w:rsidR="0009296F" w:rsidRPr="0009296F">
        <w:rPr>
          <w:color w:val="000000"/>
          <w:sz w:val="24"/>
          <w:szCs w:val="24"/>
        </w:rPr>
        <w:t>Për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Organizimin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dhe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Funksionimin</w:t>
      </w:r>
      <w:proofErr w:type="spellEnd"/>
      <w:r w:rsidR="0009296F" w:rsidRPr="0009296F">
        <w:rPr>
          <w:color w:val="000000"/>
          <w:sz w:val="24"/>
          <w:szCs w:val="24"/>
        </w:rPr>
        <w:t xml:space="preserve"> e </w:t>
      </w:r>
      <w:proofErr w:type="spellStart"/>
      <w:r w:rsidR="0009296F" w:rsidRPr="0009296F">
        <w:rPr>
          <w:color w:val="000000"/>
          <w:sz w:val="24"/>
          <w:szCs w:val="24"/>
        </w:rPr>
        <w:t>Infrastrukturës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Kombëtare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të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Informacionit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Gjeohapësino</w:t>
      </w:r>
      <w:r w:rsidR="0009296F">
        <w:rPr>
          <w:color w:val="000000"/>
          <w:sz w:val="24"/>
          <w:szCs w:val="24"/>
        </w:rPr>
        <w:t>r</w:t>
      </w:r>
      <w:proofErr w:type="spellEnd"/>
      <w:r w:rsidR="0009296F">
        <w:rPr>
          <w:color w:val="000000"/>
          <w:sz w:val="24"/>
          <w:szCs w:val="24"/>
        </w:rPr>
        <w:t xml:space="preserve"> </w:t>
      </w:r>
      <w:proofErr w:type="spellStart"/>
      <w:r w:rsidR="0009296F">
        <w:rPr>
          <w:color w:val="000000"/>
          <w:sz w:val="24"/>
          <w:szCs w:val="24"/>
        </w:rPr>
        <w:t>në</w:t>
      </w:r>
      <w:proofErr w:type="spellEnd"/>
      <w:r w:rsidR="0009296F">
        <w:rPr>
          <w:color w:val="000000"/>
          <w:sz w:val="24"/>
          <w:szCs w:val="24"/>
        </w:rPr>
        <w:t xml:space="preserve"> </w:t>
      </w:r>
      <w:proofErr w:type="spellStart"/>
      <w:r w:rsidR="0009296F">
        <w:rPr>
          <w:color w:val="000000"/>
          <w:sz w:val="24"/>
          <w:szCs w:val="24"/>
        </w:rPr>
        <w:t>Republikën</w:t>
      </w:r>
      <w:proofErr w:type="spellEnd"/>
      <w:r w:rsidR="0009296F">
        <w:rPr>
          <w:color w:val="000000"/>
          <w:sz w:val="24"/>
          <w:szCs w:val="24"/>
        </w:rPr>
        <w:t xml:space="preserve"> e </w:t>
      </w:r>
      <w:proofErr w:type="spellStart"/>
      <w:r w:rsidR="0009296F">
        <w:rPr>
          <w:color w:val="000000"/>
          <w:sz w:val="24"/>
          <w:szCs w:val="24"/>
        </w:rPr>
        <w:t>Shqipërisë</w:t>
      </w:r>
      <w:proofErr w:type="spellEnd"/>
      <w:r w:rsidR="0009296F">
        <w:rPr>
          <w:color w:val="000000"/>
          <w:sz w:val="24"/>
          <w:szCs w:val="24"/>
        </w:rPr>
        <w:t xml:space="preserve">”, </w:t>
      </w:r>
      <w:proofErr w:type="spellStart"/>
      <w:r w:rsidR="007E40FE">
        <w:rPr>
          <w:color w:val="000000"/>
          <w:sz w:val="24"/>
          <w:szCs w:val="24"/>
        </w:rPr>
        <w:t>Vendimit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nr</w:t>
      </w:r>
      <w:proofErr w:type="spellEnd"/>
      <w:r w:rsidR="0009296F" w:rsidRPr="0009296F">
        <w:rPr>
          <w:color w:val="000000"/>
          <w:sz w:val="24"/>
          <w:szCs w:val="24"/>
        </w:rPr>
        <w:t xml:space="preserve">. 147, </w:t>
      </w:r>
      <w:proofErr w:type="spellStart"/>
      <w:r w:rsidR="0009296F" w:rsidRPr="0009296F">
        <w:rPr>
          <w:color w:val="000000"/>
          <w:sz w:val="24"/>
          <w:szCs w:val="24"/>
        </w:rPr>
        <w:t>datë</w:t>
      </w:r>
      <w:proofErr w:type="spellEnd"/>
      <w:r w:rsidR="0009296F" w:rsidRPr="0009296F">
        <w:rPr>
          <w:color w:val="000000"/>
          <w:sz w:val="24"/>
          <w:szCs w:val="24"/>
        </w:rPr>
        <w:t xml:space="preserve"> 20.2.2013, </w:t>
      </w:r>
      <w:proofErr w:type="spellStart"/>
      <w:r w:rsidR="0009296F" w:rsidRPr="0009296F">
        <w:rPr>
          <w:color w:val="000000"/>
          <w:sz w:val="24"/>
          <w:szCs w:val="24"/>
        </w:rPr>
        <w:t>të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>
        <w:rPr>
          <w:color w:val="000000"/>
          <w:sz w:val="24"/>
          <w:szCs w:val="24"/>
        </w:rPr>
        <w:t>Këshillit</w:t>
      </w:r>
      <w:proofErr w:type="spellEnd"/>
      <w:r w:rsidR="0009296F">
        <w:rPr>
          <w:color w:val="000000"/>
          <w:sz w:val="24"/>
          <w:szCs w:val="24"/>
        </w:rPr>
        <w:t xml:space="preserve"> </w:t>
      </w:r>
      <w:proofErr w:type="spellStart"/>
      <w:r w:rsidR="0009296F">
        <w:rPr>
          <w:color w:val="000000"/>
          <w:sz w:val="24"/>
          <w:szCs w:val="24"/>
        </w:rPr>
        <w:t>të</w:t>
      </w:r>
      <w:proofErr w:type="spellEnd"/>
      <w:r w:rsidR="0009296F">
        <w:rPr>
          <w:color w:val="000000"/>
          <w:sz w:val="24"/>
          <w:szCs w:val="24"/>
        </w:rPr>
        <w:t xml:space="preserve"> </w:t>
      </w:r>
      <w:proofErr w:type="spellStart"/>
      <w:r w:rsidR="00C02B2F">
        <w:rPr>
          <w:color w:val="000000"/>
          <w:sz w:val="24"/>
          <w:szCs w:val="24"/>
        </w:rPr>
        <w:t>Ministrave</w:t>
      </w:r>
      <w:proofErr w:type="spellEnd"/>
      <w:r w:rsidR="00C02B2F">
        <w:rPr>
          <w:color w:val="000000"/>
          <w:sz w:val="24"/>
          <w:szCs w:val="24"/>
        </w:rPr>
        <w:t>, “</w:t>
      </w:r>
      <w:proofErr w:type="spellStart"/>
      <w:r w:rsidR="00C02B2F">
        <w:rPr>
          <w:color w:val="000000"/>
          <w:sz w:val="24"/>
          <w:szCs w:val="24"/>
        </w:rPr>
        <w:t>Për</w:t>
      </w:r>
      <w:proofErr w:type="spellEnd"/>
      <w:r w:rsidR="00C02B2F">
        <w:rPr>
          <w:color w:val="000000"/>
          <w:sz w:val="24"/>
          <w:szCs w:val="24"/>
        </w:rPr>
        <w:t xml:space="preserve"> </w:t>
      </w:r>
      <w:proofErr w:type="spellStart"/>
      <w:r w:rsidR="00697237">
        <w:rPr>
          <w:color w:val="000000"/>
          <w:sz w:val="24"/>
          <w:szCs w:val="24"/>
        </w:rPr>
        <w:t>miratimin</w:t>
      </w:r>
      <w:proofErr w:type="spellEnd"/>
      <w:r w:rsidR="00697237">
        <w:rPr>
          <w:color w:val="000000"/>
          <w:sz w:val="24"/>
          <w:szCs w:val="24"/>
        </w:rPr>
        <w:t xml:space="preserve"> e </w:t>
      </w:r>
      <w:proofErr w:type="spellStart"/>
      <w:r w:rsidR="00697237">
        <w:rPr>
          <w:color w:val="000000"/>
          <w:sz w:val="24"/>
          <w:szCs w:val="24"/>
        </w:rPr>
        <w:t>rregullores</w:t>
      </w:r>
      <w:proofErr w:type="spellEnd"/>
      <w:r w:rsidR="00697237">
        <w:rPr>
          <w:color w:val="000000"/>
          <w:sz w:val="24"/>
          <w:szCs w:val="24"/>
        </w:rPr>
        <w:t xml:space="preserve"> </w:t>
      </w:r>
      <w:r w:rsidR="0009296F" w:rsidRPr="0009296F">
        <w:rPr>
          <w:color w:val="000000"/>
          <w:sz w:val="24"/>
          <w:szCs w:val="24"/>
        </w:rPr>
        <w:t>“</w:t>
      </w:r>
      <w:proofErr w:type="spellStart"/>
      <w:r w:rsidR="0009296F" w:rsidRPr="0009296F">
        <w:rPr>
          <w:color w:val="000000"/>
          <w:sz w:val="24"/>
          <w:szCs w:val="24"/>
        </w:rPr>
        <w:t>Për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organizimin</w:t>
      </w:r>
      <w:proofErr w:type="spellEnd"/>
      <w:r w:rsidR="00FE3C1C">
        <w:rPr>
          <w:color w:val="000000"/>
          <w:sz w:val="24"/>
          <w:szCs w:val="24"/>
        </w:rPr>
        <w:t xml:space="preserve"> </w:t>
      </w:r>
      <w:proofErr w:type="spellStart"/>
      <w:r w:rsidR="00FE3C1C">
        <w:rPr>
          <w:color w:val="000000"/>
          <w:sz w:val="24"/>
          <w:szCs w:val="24"/>
        </w:rPr>
        <w:t>dhe</w:t>
      </w:r>
      <w:proofErr w:type="spellEnd"/>
      <w:r w:rsidR="00FE3C1C">
        <w:rPr>
          <w:color w:val="000000"/>
          <w:sz w:val="24"/>
          <w:szCs w:val="24"/>
        </w:rPr>
        <w:t xml:space="preserve"> </w:t>
      </w:r>
      <w:proofErr w:type="spellStart"/>
      <w:r w:rsidR="00FE3C1C">
        <w:rPr>
          <w:color w:val="000000"/>
          <w:sz w:val="24"/>
          <w:szCs w:val="24"/>
        </w:rPr>
        <w:t>funksionimin</w:t>
      </w:r>
      <w:proofErr w:type="spellEnd"/>
      <w:r w:rsidR="00FE3C1C">
        <w:rPr>
          <w:color w:val="000000"/>
          <w:sz w:val="24"/>
          <w:szCs w:val="24"/>
        </w:rPr>
        <w:t xml:space="preserve"> e </w:t>
      </w:r>
      <w:proofErr w:type="spellStart"/>
      <w:r w:rsidR="00FE3C1C">
        <w:rPr>
          <w:color w:val="000000"/>
          <w:sz w:val="24"/>
          <w:szCs w:val="24"/>
        </w:rPr>
        <w:t>Autoritetit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Shtetëror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për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Informacioni</w:t>
      </w:r>
      <w:r w:rsidR="007E40FE">
        <w:rPr>
          <w:color w:val="000000"/>
          <w:sz w:val="24"/>
          <w:szCs w:val="24"/>
        </w:rPr>
        <w:t>n</w:t>
      </w:r>
      <w:proofErr w:type="spellEnd"/>
      <w:r w:rsidR="007E40FE">
        <w:rPr>
          <w:color w:val="000000"/>
          <w:sz w:val="24"/>
          <w:szCs w:val="24"/>
        </w:rPr>
        <w:t xml:space="preserve"> </w:t>
      </w:r>
      <w:proofErr w:type="spellStart"/>
      <w:r w:rsidR="007E40FE">
        <w:rPr>
          <w:color w:val="000000"/>
          <w:sz w:val="24"/>
          <w:szCs w:val="24"/>
        </w:rPr>
        <w:t>Gjeohapësinor</w:t>
      </w:r>
      <w:proofErr w:type="spellEnd"/>
      <w:r w:rsidR="007E40FE">
        <w:rPr>
          <w:color w:val="000000"/>
          <w:sz w:val="24"/>
          <w:szCs w:val="24"/>
        </w:rPr>
        <w:t xml:space="preserve">’””, </w:t>
      </w:r>
      <w:proofErr w:type="spellStart"/>
      <w:r w:rsidR="007E40FE">
        <w:rPr>
          <w:color w:val="000000"/>
          <w:sz w:val="24"/>
          <w:szCs w:val="24"/>
        </w:rPr>
        <w:t>të</w:t>
      </w:r>
      <w:proofErr w:type="spellEnd"/>
      <w:r w:rsidR="007E40FE">
        <w:rPr>
          <w:color w:val="000000"/>
          <w:sz w:val="24"/>
          <w:szCs w:val="24"/>
        </w:rPr>
        <w:t xml:space="preserve"> </w:t>
      </w:r>
      <w:proofErr w:type="spellStart"/>
      <w:r w:rsidR="007E40FE">
        <w:rPr>
          <w:color w:val="000000"/>
          <w:sz w:val="24"/>
          <w:szCs w:val="24"/>
        </w:rPr>
        <w:t>ndryshuar</w:t>
      </w:r>
      <w:proofErr w:type="spellEnd"/>
      <w:r w:rsidR="007E40FE">
        <w:rPr>
          <w:color w:val="000000"/>
          <w:sz w:val="24"/>
          <w:szCs w:val="24"/>
        </w:rPr>
        <w:t xml:space="preserve"> </w:t>
      </w:r>
      <w:proofErr w:type="spellStart"/>
      <w:r w:rsidR="00FE3C1C">
        <w:rPr>
          <w:color w:val="000000"/>
          <w:sz w:val="24"/>
          <w:szCs w:val="24"/>
        </w:rPr>
        <w:t>dhe</w:t>
      </w:r>
      <w:proofErr w:type="spellEnd"/>
      <w:r w:rsidR="00FE3C1C">
        <w:rPr>
          <w:color w:val="000000"/>
          <w:sz w:val="24"/>
          <w:szCs w:val="24"/>
        </w:rPr>
        <w:t xml:space="preserve"> </w:t>
      </w:r>
      <w:proofErr w:type="spellStart"/>
      <w:r w:rsidR="00FE3C1C">
        <w:rPr>
          <w:color w:val="000000"/>
          <w:sz w:val="24"/>
          <w:szCs w:val="24"/>
        </w:rPr>
        <w:t>Urdhrit</w:t>
      </w:r>
      <w:proofErr w:type="spellEnd"/>
      <w:r w:rsidR="00FE3C1C">
        <w:rPr>
          <w:color w:val="000000"/>
          <w:sz w:val="24"/>
          <w:szCs w:val="24"/>
        </w:rPr>
        <w:t xml:space="preserve"> </w:t>
      </w:r>
      <w:proofErr w:type="spellStart"/>
      <w:r w:rsidR="00FE3C1C">
        <w:rPr>
          <w:color w:val="000000"/>
          <w:sz w:val="24"/>
          <w:szCs w:val="24"/>
        </w:rPr>
        <w:t>të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Kryeministrit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nr</w:t>
      </w:r>
      <w:proofErr w:type="spellEnd"/>
      <w:r w:rsidR="0009296F" w:rsidRPr="0009296F">
        <w:rPr>
          <w:color w:val="000000"/>
          <w:sz w:val="24"/>
          <w:szCs w:val="24"/>
        </w:rPr>
        <w:t xml:space="preserve">. </w:t>
      </w:r>
      <w:r w:rsidR="00FB2C41">
        <w:rPr>
          <w:color w:val="000000"/>
          <w:sz w:val="24"/>
          <w:szCs w:val="24"/>
        </w:rPr>
        <w:t>65</w:t>
      </w:r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datë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r w:rsidR="00FB2C41">
        <w:rPr>
          <w:color w:val="000000"/>
          <w:sz w:val="24"/>
          <w:szCs w:val="24"/>
        </w:rPr>
        <w:t>19</w:t>
      </w:r>
      <w:r w:rsidR="0009296F" w:rsidRPr="0009296F">
        <w:rPr>
          <w:color w:val="000000"/>
          <w:sz w:val="24"/>
          <w:szCs w:val="24"/>
        </w:rPr>
        <w:t>.0</w:t>
      </w:r>
      <w:r w:rsidR="00FB2C41">
        <w:rPr>
          <w:color w:val="000000"/>
          <w:sz w:val="24"/>
          <w:szCs w:val="24"/>
        </w:rPr>
        <w:t>5</w:t>
      </w:r>
      <w:r w:rsidR="0009296F" w:rsidRPr="0009296F">
        <w:rPr>
          <w:color w:val="000000"/>
          <w:sz w:val="24"/>
          <w:szCs w:val="24"/>
        </w:rPr>
        <w:t>.20</w:t>
      </w:r>
      <w:r w:rsidR="00FB2C41">
        <w:rPr>
          <w:color w:val="000000"/>
          <w:sz w:val="24"/>
          <w:szCs w:val="24"/>
        </w:rPr>
        <w:t>23</w:t>
      </w:r>
      <w:r w:rsidR="0009296F" w:rsidRPr="0009296F">
        <w:rPr>
          <w:color w:val="000000"/>
          <w:sz w:val="24"/>
          <w:szCs w:val="24"/>
        </w:rPr>
        <w:t xml:space="preserve"> “</w:t>
      </w:r>
      <w:proofErr w:type="spellStart"/>
      <w:r w:rsidR="0009296F" w:rsidRPr="0009296F">
        <w:rPr>
          <w:color w:val="000000"/>
          <w:sz w:val="24"/>
          <w:szCs w:val="24"/>
        </w:rPr>
        <w:t>Për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miratimin</w:t>
      </w:r>
      <w:proofErr w:type="spellEnd"/>
      <w:r w:rsidR="0009296F" w:rsidRPr="0009296F">
        <w:rPr>
          <w:color w:val="000000"/>
          <w:sz w:val="24"/>
          <w:szCs w:val="24"/>
        </w:rPr>
        <w:t xml:space="preserve"> e </w:t>
      </w:r>
      <w:proofErr w:type="spellStart"/>
      <w:r w:rsidR="0009296F" w:rsidRPr="0009296F">
        <w:rPr>
          <w:color w:val="000000"/>
          <w:sz w:val="24"/>
          <w:szCs w:val="24"/>
        </w:rPr>
        <w:t>strukturës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dhe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të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organikës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së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Autoritetit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Shtetëror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për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Informacionin</w:t>
      </w:r>
      <w:proofErr w:type="spellEnd"/>
      <w:r w:rsidR="0009296F" w:rsidRPr="0009296F">
        <w:rPr>
          <w:color w:val="000000"/>
          <w:sz w:val="24"/>
          <w:szCs w:val="24"/>
        </w:rPr>
        <w:t xml:space="preserve"> </w:t>
      </w:r>
      <w:proofErr w:type="spellStart"/>
      <w:r w:rsidR="0009296F" w:rsidRPr="0009296F">
        <w:rPr>
          <w:color w:val="000000"/>
          <w:sz w:val="24"/>
          <w:szCs w:val="24"/>
        </w:rPr>
        <w:t>Gjeohapësinor</w:t>
      </w:r>
      <w:proofErr w:type="spellEnd"/>
      <w:r w:rsidR="0009296F" w:rsidRPr="0009296F">
        <w:rPr>
          <w:color w:val="000000"/>
          <w:sz w:val="24"/>
          <w:szCs w:val="24"/>
        </w:rPr>
        <w:t>”</w:t>
      </w:r>
      <w:r w:rsidR="00C02B2F">
        <w:rPr>
          <w:color w:val="000000"/>
          <w:sz w:val="24"/>
          <w:szCs w:val="24"/>
        </w:rPr>
        <w:t xml:space="preserve">, </w:t>
      </w:r>
      <w:proofErr w:type="spellStart"/>
      <w:r w:rsidRPr="0009296F">
        <w:rPr>
          <w:color w:val="202020"/>
          <w:sz w:val="24"/>
          <w:szCs w:val="24"/>
        </w:rPr>
        <w:t>Aut</w:t>
      </w:r>
      <w:r w:rsidRPr="0009296F">
        <w:rPr>
          <w:color w:val="202020"/>
          <w:spacing w:val="2"/>
          <w:sz w:val="24"/>
          <w:szCs w:val="24"/>
        </w:rPr>
        <w:t>o</w:t>
      </w:r>
      <w:r w:rsidRPr="0009296F">
        <w:rPr>
          <w:color w:val="202020"/>
          <w:sz w:val="24"/>
          <w:szCs w:val="24"/>
        </w:rPr>
        <w:t>rit</w:t>
      </w:r>
      <w:r w:rsidRPr="0009296F">
        <w:rPr>
          <w:color w:val="202020"/>
          <w:spacing w:val="-1"/>
          <w:sz w:val="24"/>
          <w:szCs w:val="24"/>
        </w:rPr>
        <w:t>e</w:t>
      </w:r>
      <w:r w:rsidRPr="0009296F">
        <w:rPr>
          <w:color w:val="202020"/>
          <w:sz w:val="24"/>
          <w:szCs w:val="24"/>
        </w:rPr>
        <w:t>ti</w:t>
      </w:r>
      <w:proofErr w:type="spellEnd"/>
      <w:r w:rsidRPr="0009296F">
        <w:rPr>
          <w:color w:val="202020"/>
          <w:spacing w:val="3"/>
          <w:sz w:val="24"/>
          <w:szCs w:val="24"/>
        </w:rPr>
        <w:t xml:space="preserve"> </w:t>
      </w:r>
      <w:r w:rsidR="0009296F" w:rsidRPr="0009296F">
        <w:rPr>
          <w:noProof/>
          <w:sz w:val="24"/>
          <w:szCs w:val="24"/>
          <w:lang w:val="sq-AL"/>
        </w:rPr>
        <w:t>Shtetëror për Informacionin Gjeohapësinor</w:t>
      </w:r>
      <w:r w:rsidR="0009296F">
        <w:rPr>
          <w:color w:val="202020"/>
          <w:sz w:val="24"/>
          <w:szCs w:val="24"/>
        </w:rPr>
        <w:t xml:space="preserve"> </w:t>
      </w:r>
      <w:proofErr w:type="spellStart"/>
      <w:r>
        <w:rPr>
          <w:color w:val="202020"/>
          <w:sz w:val="24"/>
          <w:szCs w:val="24"/>
        </w:rPr>
        <w:t>sh</w:t>
      </w:r>
      <w:r>
        <w:rPr>
          <w:color w:val="202020"/>
          <w:spacing w:val="2"/>
          <w:sz w:val="24"/>
          <w:szCs w:val="24"/>
        </w:rPr>
        <w:t>p</w:t>
      </w:r>
      <w:r>
        <w:rPr>
          <w:color w:val="202020"/>
          <w:spacing w:val="-1"/>
          <w:sz w:val="24"/>
          <w:szCs w:val="24"/>
        </w:rPr>
        <w:t>a</w:t>
      </w:r>
      <w:r>
        <w:rPr>
          <w:color w:val="202020"/>
          <w:sz w:val="24"/>
          <w:szCs w:val="24"/>
        </w:rPr>
        <w:t>ll</w:t>
      </w:r>
      <w:proofErr w:type="spellEnd"/>
      <w:r>
        <w:rPr>
          <w:color w:val="202020"/>
          <w:spacing w:val="1"/>
          <w:sz w:val="24"/>
          <w:szCs w:val="24"/>
        </w:rPr>
        <w:t xml:space="preserve"> </w:t>
      </w:r>
      <w:proofErr w:type="spellStart"/>
      <w:proofErr w:type="gramStart"/>
      <w:r>
        <w:rPr>
          <w:color w:val="202020"/>
          <w:sz w:val="24"/>
          <w:szCs w:val="24"/>
        </w:rPr>
        <w:t>konku</w:t>
      </w:r>
      <w:r>
        <w:rPr>
          <w:color w:val="202020"/>
          <w:spacing w:val="-1"/>
          <w:sz w:val="24"/>
          <w:szCs w:val="24"/>
        </w:rPr>
        <w:t>r</w:t>
      </w:r>
      <w:r>
        <w:rPr>
          <w:color w:val="202020"/>
          <w:sz w:val="24"/>
          <w:szCs w:val="24"/>
        </w:rPr>
        <w:t>imin</w:t>
      </w:r>
      <w:proofErr w:type="spellEnd"/>
      <w:r>
        <w:rPr>
          <w:color w:val="202020"/>
          <w:sz w:val="24"/>
          <w:szCs w:val="24"/>
        </w:rPr>
        <w:t xml:space="preserve"> </w:t>
      </w:r>
      <w:r>
        <w:rPr>
          <w:color w:val="202020"/>
          <w:spacing w:val="2"/>
          <w:sz w:val="24"/>
          <w:szCs w:val="24"/>
        </w:rPr>
        <w:t xml:space="preserve"> </w:t>
      </w:r>
      <w:proofErr w:type="spellStart"/>
      <w:r>
        <w:rPr>
          <w:color w:val="000000"/>
          <w:spacing w:val="5"/>
          <w:sz w:val="24"/>
          <w:szCs w:val="24"/>
        </w:rPr>
        <w:t>p</w:t>
      </w:r>
      <w:r>
        <w:rPr>
          <w:color w:val="000000"/>
          <w:spacing w:val="4"/>
          <w:sz w:val="24"/>
          <w:szCs w:val="24"/>
        </w:rPr>
        <w:t>ë</w:t>
      </w:r>
      <w:r>
        <w:rPr>
          <w:color w:val="000000"/>
          <w:sz w:val="24"/>
          <w:szCs w:val="24"/>
        </w:rPr>
        <w:t>r</w:t>
      </w:r>
      <w:proofErr w:type="spellEnd"/>
      <w:proofErr w:type="gramEnd"/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202020"/>
          <w:sz w:val="24"/>
          <w:szCs w:val="24"/>
        </w:rPr>
        <w:t>1 (</w:t>
      </w:r>
      <w:proofErr w:type="spellStart"/>
      <w:r>
        <w:rPr>
          <w:color w:val="202020"/>
          <w:sz w:val="24"/>
          <w:szCs w:val="24"/>
        </w:rPr>
        <w:t>n</w:t>
      </w:r>
      <w:r>
        <w:rPr>
          <w:color w:val="202020"/>
          <w:spacing w:val="2"/>
          <w:sz w:val="24"/>
          <w:szCs w:val="24"/>
        </w:rPr>
        <w:t>j</w:t>
      </w:r>
      <w:r>
        <w:rPr>
          <w:color w:val="202020"/>
          <w:spacing w:val="-1"/>
          <w:sz w:val="24"/>
          <w:szCs w:val="24"/>
        </w:rPr>
        <w:t>ë</w:t>
      </w:r>
      <w:proofErr w:type="spellEnd"/>
      <w:r>
        <w:rPr>
          <w:color w:val="202020"/>
          <w:sz w:val="24"/>
          <w:szCs w:val="24"/>
        </w:rPr>
        <w:t xml:space="preserve">) </w:t>
      </w:r>
      <w:r>
        <w:rPr>
          <w:color w:val="000000"/>
          <w:spacing w:val="5"/>
          <w:sz w:val="24"/>
          <w:szCs w:val="24"/>
        </w:rPr>
        <w:t>v</w:t>
      </w:r>
      <w:r>
        <w:rPr>
          <w:color w:val="000000"/>
          <w:spacing w:val="4"/>
          <w:sz w:val="24"/>
          <w:szCs w:val="24"/>
        </w:rPr>
        <w:t>e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2"/>
          <w:sz w:val="24"/>
          <w:szCs w:val="24"/>
        </w:rPr>
        <w:t xml:space="preserve"> </w:t>
      </w:r>
      <w:proofErr w:type="spellStart"/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z w:val="24"/>
          <w:szCs w:val="24"/>
        </w:rPr>
        <w:t>ë</w:t>
      </w:r>
      <w:proofErr w:type="spellEnd"/>
      <w:r>
        <w:rPr>
          <w:color w:val="000000"/>
          <w:spacing w:val="8"/>
          <w:sz w:val="24"/>
          <w:szCs w:val="24"/>
        </w:rPr>
        <w:t xml:space="preserve"> </w:t>
      </w:r>
      <w:proofErr w:type="spellStart"/>
      <w:r>
        <w:rPr>
          <w:color w:val="000000"/>
          <w:spacing w:val="5"/>
          <w:sz w:val="24"/>
          <w:szCs w:val="24"/>
        </w:rPr>
        <w:t>li</w:t>
      </w:r>
      <w:r>
        <w:rPr>
          <w:color w:val="000000"/>
          <w:spacing w:val="6"/>
          <w:sz w:val="24"/>
          <w:szCs w:val="24"/>
        </w:rPr>
        <w:t>r</w:t>
      </w:r>
      <w:r>
        <w:rPr>
          <w:color w:val="000000"/>
          <w:sz w:val="24"/>
          <w:szCs w:val="24"/>
        </w:rPr>
        <w:t>ë</w:t>
      </w:r>
      <w:proofErr w:type="spellEnd"/>
      <w:r>
        <w:rPr>
          <w:color w:val="000000"/>
          <w:spacing w:val="8"/>
          <w:sz w:val="24"/>
          <w:szCs w:val="24"/>
        </w:rPr>
        <w:t xml:space="preserve"> </w:t>
      </w:r>
      <w:proofErr w:type="spellStart"/>
      <w:r>
        <w:rPr>
          <w:color w:val="000000"/>
          <w:spacing w:val="5"/>
          <w:sz w:val="24"/>
          <w:szCs w:val="24"/>
        </w:rPr>
        <w:t>pun</w:t>
      </w:r>
      <w:r>
        <w:rPr>
          <w:color w:val="000000"/>
          <w:sz w:val="24"/>
          <w:szCs w:val="24"/>
        </w:rPr>
        <w:t>e</w:t>
      </w:r>
      <w:proofErr w:type="spellEnd"/>
      <w:r>
        <w:rPr>
          <w:color w:val="000000"/>
          <w:spacing w:val="11"/>
          <w:sz w:val="24"/>
          <w:szCs w:val="24"/>
        </w:rPr>
        <w:t xml:space="preserve"> </w:t>
      </w:r>
      <w:proofErr w:type="spellStart"/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ë</w:t>
      </w:r>
      <w:proofErr w:type="spellEnd"/>
      <w:r>
        <w:rPr>
          <w:color w:val="000000"/>
          <w:spacing w:val="8"/>
          <w:sz w:val="24"/>
          <w:szCs w:val="24"/>
        </w:rPr>
        <w:t xml:space="preserve"> </w:t>
      </w:r>
      <w:proofErr w:type="spellStart"/>
      <w:r>
        <w:rPr>
          <w:color w:val="000000"/>
          <w:spacing w:val="7"/>
          <w:sz w:val="24"/>
          <w:szCs w:val="24"/>
        </w:rPr>
        <w:t>p</w:t>
      </w:r>
      <w:r>
        <w:rPr>
          <w:color w:val="000000"/>
          <w:spacing w:val="5"/>
          <w:sz w:val="24"/>
          <w:szCs w:val="24"/>
        </w:rPr>
        <w:t>o</w:t>
      </w:r>
      <w:r>
        <w:rPr>
          <w:color w:val="000000"/>
          <w:spacing w:val="6"/>
          <w:sz w:val="24"/>
          <w:szCs w:val="24"/>
        </w:rPr>
        <w:t>z</w:t>
      </w:r>
      <w:r>
        <w:rPr>
          <w:color w:val="000000"/>
          <w:spacing w:val="5"/>
          <w:sz w:val="24"/>
          <w:szCs w:val="24"/>
        </w:rPr>
        <w:t>i</w:t>
      </w:r>
      <w:r>
        <w:rPr>
          <w:color w:val="000000"/>
          <w:spacing w:val="4"/>
          <w:sz w:val="24"/>
          <w:szCs w:val="24"/>
        </w:rPr>
        <w:t>c</w:t>
      </w:r>
      <w:r>
        <w:rPr>
          <w:color w:val="000000"/>
          <w:spacing w:val="5"/>
          <w:sz w:val="24"/>
          <w:szCs w:val="24"/>
        </w:rPr>
        <w:t>ionin</w:t>
      </w:r>
      <w:proofErr w:type="spellEnd"/>
      <w:r>
        <w:rPr>
          <w:color w:val="000000"/>
          <w:sz w:val="24"/>
          <w:szCs w:val="24"/>
        </w:rPr>
        <w:t>:</w:t>
      </w:r>
    </w:p>
    <w:p w:rsidR="00F432A0" w:rsidRDefault="00F432A0">
      <w:pPr>
        <w:spacing w:line="200" w:lineRule="exact"/>
      </w:pPr>
    </w:p>
    <w:p w:rsidR="00F432A0" w:rsidRDefault="00F432A0">
      <w:pPr>
        <w:spacing w:before="4" w:line="280" w:lineRule="exact"/>
        <w:rPr>
          <w:sz w:val="28"/>
          <w:szCs w:val="28"/>
        </w:rPr>
      </w:pPr>
    </w:p>
    <w:p w:rsidR="00F432A0" w:rsidRPr="0009296F" w:rsidRDefault="007D3E49" w:rsidP="007F1202">
      <w:pPr>
        <w:pStyle w:val="ListParagraph"/>
        <w:numPr>
          <w:ilvl w:val="0"/>
          <w:numId w:val="2"/>
        </w:numPr>
        <w:tabs>
          <w:tab w:val="left" w:pos="820"/>
        </w:tabs>
        <w:spacing w:line="275" w:lineRule="auto"/>
        <w:ind w:right="734"/>
        <w:jc w:val="both"/>
        <w:rPr>
          <w:sz w:val="24"/>
          <w:szCs w:val="24"/>
        </w:rPr>
      </w:pPr>
      <w:proofErr w:type="spellStart"/>
      <w:r>
        <w:rPr>
          <w:b/>
          <w:spacing w:val="1"/>
          <w:sz w:val="24"/>
          <w:szCs w:val="24"/>
        </w:rPr>
        <w:t>Përgjegjë</w:t>
      </w:r>
      <w:r w:rsidR="003A515B">
        <w:rPr>
          <w:b/>
          <w:spacing w:val="1"/>
          <w:sz w:val="24"/>
          <w:szCs w:val="24"/>
        </w:rPr>
        <w:t>s</w:t>
      </w:r>
      <w:proofErr w:type="spellEnd"/>
      <w:r w:rsidR="00697237" w:rsidRPr="00697237">
        <w:rPr>
          <w:b/>
          <w:spacing w:val="1"/>
          <w:sz w:val="24"/>
          <w:szCs w:val="24"/>
        </w:rPr>
        <w:t xml:space="preserve"> </w:t>
      </w:r>
      <w:proofErr w:type="spellStart"/>
      <w:r w:rsidR="00697237" w:rsidRPr="00697237">
        <w:rPr>
          <w:b/>
          <w:spacing w:val="1"/>
          <w:sz w:val="24"/>
          <w:szCs w:val="24"/>
        </w:rPr>
        <w:t>në</w:t>
      </w:r>
      <w:proofErr w:type="spellEnd"/>
      <w:r w:rsidR="00697237" w:rsidRPr="00697237">
        <w:rPr>
          <w:b/>
          <w:spacing w:val="1"/>
          <w:sz w:val="24"/>
          <w:szCs w:val="24"/>
        </w:rPr>
        <w:t xml:space="preserve"> </w:t>
      </w:r>
      <w:proofErr w:type="spellStart"/>
      <w:r w:rsidR="00697237" w:rsidRPr="00697237">
        <w:rPr>
          <w:b/>
          <w:spacing w:val="1"/>
          <w:sz w:val="24"/>
          <w:szCs w:val="24"/>
        </w:rPr>
        <w:t>Sektorin</w:t>
      </w:r>
      <w:proofErr w:type="spellEnd"/>
      <w:r w:rsidR="00697237" w:rsidRPr="00697237">
        <w:rPr>
          <w:b/>
          <w:spacing w:val="1"/>
          <w:sz w:val="24"/>
          <w:szCs w:val="24"/>
        </w:rPr>
        <w:t xml:space="preserve"> e </w:t>
      </w:r>
      <w:proofErr w:type="spellStart"/>
      <w:r w:rsidR="006D683B">
        <w:rPr>
          <w:b/>
          <w:spacing w:val="1"/>
          <w:sz w:val="24"/>
          <w:szCs w:val="24"/>
        </w:rPr>
        <w:t>Inovacionit</w:t>
      </w:r>
      <w:proofErr w:type="spellEnd"/>
      <w:r w:rsidR="008C6143">
        <w:rPr>
          <w:b/>
          <w:spacing w:val="1"/>
          <w:sz w:val="24"/>
          <w:szCs w:val="24"/>
        </w:rPr>
        <w:t xml:space="preserve">, </w:t>
      </w:r>
      <w:proofErr w:type="spellStart"/>
      <w:r w:rsidR="008C6143">
        <w:rPr>
          <w:b/>
          <w:spacing w:val="1"/>
          <w:sz w:val="24"/>
          <w:szCs w:val="24"/>
        </w:rPr>
        <w:t>në</w:t>
      </w:r>
      <w:proofErr w:type="spellEnd"/>
      <w:r w:rsidR="008C6143">
        <w:rPr>
          <w:b/>
          <w:spacing w:val="1"/>
          <w:sz w:val="24"/>
          <w:szCs w:val="24"/>
        </w:rPr>
        <w:t xml:space="preserve"> </w:t>
      </w:r>
      <w:proofErr w:type="spellStart"/>
      <w:r w:rsidR="008C6143">
        <w:rPr>
          <w:b/>
          <w:spacing w:val="1"/>
          <w:sz w:val="24"/>
          <w:szCs w:val="24"/>
        </w:rPr>
        <w:t>Drejtorinë</w:t>
      </w:r>
      <w:proofErr w:type="spellEnd"/>
      <w:r w:rsidR="008C6143">
        <w:rPr>
          <w:b/>
          <w:spacing w:val="1"/>
          <w:sz w:val="24"/>
          <w:szCs w:val="24"/>
        </w:rPr>
        <w:t xml:space="preserve"> e </w:t>
      </w:r>
      <w:proofErr w:type="spellStart"/>
      <w:r w:rsidR="008C6143">
        <w:rPr>
          <w:b/>
          <w:spacing w:val="1"/>
          <w:sz w:val="24"/>
          <w:szCs w:val="24"/>
        </w:rPr>
        <w:t>Kërkim</w:t>
      </w:r>
      <w:proofErr w:type="spellEnd"/>
      <w:r w:rsidR="008C6143">
        <w:rPr>
          <w:b/>
          <w:spacing w:val="1"/>
          <w:sz w:val="24"/>
          <w:szCs w:val="24"/>
        </w:rPr>
        <w:t xml:space="preserve">, </w:t>
      </w:r>
      <w:proofErr w:type="spellStart"/>
      <w:r w:rsidR="008C6143">
        <w:rPr>
          <w:b/>
          <w:spacing w:val="1"/>
          <w:sz w:val="24"/>
          <w:szCs w:val="24"/>
        </w:rPr>
        <w:t>Zhvillimit</w:t>
      </w:r>
      <w:proofErr w:type="spellEnd"/>
      <w:r w:rsidR="008C6143">
        <w:rPr>
          <w:b/>
          <w:spacing w:val="1"/>
          <w:sz w:val="24"/>
          <w:szCs w:val="24"/>
        </w:rPr>
        <w:t xml:space="preserve"> </w:t>
      </w:r>
      <w:proofErr w:type="spellStart"/>
      <w:r w:rsidR="008C6143">
        <w:rPr>
          <w:b/>
          <w:spacing w:val="1"/>
          <w:sz w:val="24"/>
          <w:szCs w:val="24"/>
        </w:rPr>
        <w:t>dhe</w:t>
      </w:r>
      <w:proofErr w:type="spellEnd"/>
      <w:r w:rsidR="008C6143">
        <w:rPr>
          <w:b/>
          <w:spacing w:val="1"/>
          <w:sz w:val="24"/>
          <w:szCs w:val="24"/>
        </w:rPr>
        <w:t xml:space="preserve"> </w:t>
      </w:r>
      <w:proofErr w:type="spellStart"/>
      <w:r w:rsidR="008C6143">
        <w:rPr>
          <w:b/>
          <w:spacing w:val="1"/>
          <w:sz w:val="24"/>
          <w:szCs w:val="24"/>
        </w:rPr>
        <w:t>Ino</w:t>
      </w:r>
      <w:r w:rsidR="00053C01">
        <w:rPr>
          <w:b/>
          <w:spacing w:val="1"/>
          <w:sz w:val="24"/>
          <w:szCs w:val="24"/>
        </w:rPr>
        <w:t>vacionit</w:t>
      </w:r>
      <w:proofErr w:type="spellEnd"/>
      <w:r w:rsidR="00053C01">
        <w:rPr>
          <w:b/>
          <w:spacing w:val="1"/>
          <w:sz w:val="24"/>
          <w:szCs w:val="24"/>
        </w:rPr>
        <w:t xml:space="preserve">, </w:t>
      </w:r>
      <w:proofErr w:type="spellStart"/>
      <w:r w:rsidR="0009296F" w:rsidRPr="0009296F">
        <w:rPr>
          <w:b/>
          <w:spacing w:val="1"/>
          <w:sz w:val="24"/>
          <w:szCs w:val="24"/>
        </w:rPr>
        <w:t>në</w:t>
      </w:r>
      <w:proofErr w:type="spellEnd"/>
      <w:r w:rsidR="0009296F" w:rsidRPr="0009296F">
        <w:rPr>
          <w:b/>
          <w:spacing w:val="1"/>
          <w:sz w:val="24"/>
          <w:szCs w:val="24"/>
        </w:rPr>
        <w:t xml:space="preserve"> </w:t>
      </w:r>
      <w:proofErr w:type="spellStart"/>
      <w:r w:rsidR="0009296F" w:rsidRPr="0009296F">
        <w:rPr>
          <w:b/>
          <w:spacing w:val="1"/>
          <w:sz w:val="24"/>
          <w:szCs w:val="24"/>
        </w:rPr>
        <w:t>Autoritetin</w:t>
      </w:r>
      <w:proofErr w:type="spellEnd"/>
      <w:r w:rsidR="0009296F" w:rsidRPr="0009296F">
        <w:rPr>
          <w:b/>
          <w:spacing w:val="1"/>
          <w:sz w:val="24"/>
          <w:szCs w:val="24"/>
        </w:rPr>
        <w:t xml:space="preserve"> </w:t>
      </w:r>
      <w:proofErr w:type="spellStart"/>
      <w:r w:rsidR="0009296F" w:rsidRPr="0009296F">
        <w:rPr>
          <w:b/>
          <w:spacing w:val="1"/>
          <w:sz w:val="24"/>
          <w:szCs w:val="24"/>
        </w:rPr>
        <w:t>Shtetëror</w:t>
      </w:r>
      <w:proofErr w:type="spellEnd"/>
      <w:r w:rsidR="0009296F" w:rsidRPr="0009296F">
        <w:rPr>
          <w:b/>
          <w:spacing w:val="1"/>
          <w:sz w:val="24"/>
          <w:szCs w:val="24"/>
        </w:rPr>
        <w:t xml:space="preserve"> </w:t>
      </w:r>
      <w:proofErr w:type="spellStart"/>
      <w:r w:rsidR="0009296F" w:rsidRPr="0009296F">
        <w:rPr>
          <w:b/>
          <w:spacing w:val="1"/>
          <w:sz w:val="24"/>
          <w:szCs w:val="24"/>
        </w:rPr>
        <w:t>për</w:t>
      </w:r>
      <w:proofErr w:type="spellEnd"/>
      <w:r w:rsidR="0009296F" w:rsidRPr="0009296F">
        <w:rPr>
          <w:b/>
          <w:spacing w:val="1"/>
          <w:sz w:val="24"/>
          <w:szCs w:val="24"/>
        </w:rPr>
        <w:t xml:space="preserve"> </w:t>
      </w:r>
      <w:proofErr w:type="spellStart"/>
      <w:r w:rsidR="0009296F" w:rsidRPr="0009296F">
        <w:rPr>
          <w:b/>
          <w:spacing w:val="1"/>
          <w:sz w:val="24"/>
          <w:szCs w:val="24"/>
        </w:rPr>
        <w:t>Informacionin</w:t>
      </w:r>
      <w:proofErr w:type="spellEnd"/>
      <w:r w:rsidR="0009296F" w:rsidRPr="0009296F">
        <w:rPr>
          <w:b/>
          <w:spacing w:val="1"/>
          <w:sz w:val="24"/>
          <w:szCs w:val="24"/>
        </w:rPr>
        <w:t xml:space="preserve"> </w:t>
      </w:r>
      <w:proofErr w:type="spellStart"/>
      <w:r w:rsidR="0009296F" w:rsidRPr="0009296F">
        <w:rPr>
          <w:b/>
          <w:spacing w:val="1"/>
          <w:sz w:val="24"/>
          <w:szCs w:val="24"/>
        </w:rPr>
        <w:t>Gjeohapësinor</w:t>
      </w:r>
      <w:proofErr w:type="spellEnd"/>
    </w:p>
    <w:p w:rsidR="00F432A0" w:rsidRDefault="00F432A0" w:rsidP="0009296F">
      <w:pPr>
        <w:spacing w:line="200" w:lineRule="exact"/>
        <w:jc w:val="both"/>
      </w:pPr>
    </w:p>
    <w:p w:rsidR="00F432A0" w:rsidRDefault="00F432A0">
      <w:pPr>
        <w:spacing w:before="19" w:line="260" w:lineRule="exact"/>
        <w:rPr>
          <w:sz w:val="26"/>
          <w:szCs w:val="26"/>
        </w:rPr>
      </w:pPr>
    </w:p>
    <w:p w:rsidR="00F432A0" w:rsidRDefault="006C10ED">
      <w:pPr>
        <w:spacing w:line="275" w:lineRule="auto"/>
        <w:ind w:left="100" w:right="97"/>
        <w:jc w:val="both"/>
        <w:rPr>
          <w:sz w:val="24"/>
          <w:szCs w:val="24"/>
        </w:rPr>
      </w:pPr>
      <w:r>
        <w:rPr>
          <w:b/>
          <w:spacing w:val="4"/>
          <w:sz w:val="24"/>
          <w:szCs w:val="24"/>
        </w:rPr>
        <w:t>D</w:t>
      </w:r>
      <w:r>
        <w:rPr>
          <w:b/>
          <w:spacing w:val="5"/>
          <w:sz w:val="24"/>
          <w:szCs w:val="24"/>
        </w:rPr>
        <w:t>ET</w:t>
      </w:r>
      <w:r>
        <w:rPr>
          <w:b/>
          <w:spacing w:val="4"/>
          <w:sz w:val="24"/>
          <w:szCs w:val="24"/>
        </w:rPr>
        <w:t>YRA</w:t>
      </w:r>
      <w:r>
        <w:rPr>
          <w:b/>
          <w:sz w:val="24"/>
          <w:szCs w:val="24"/>
        </w:rPr>
        <w:t xml:space="preserve">T </w:t>
      </w:r>
      <w:r>
        <w:rPr>
          <w:b/>
          <w:spacing w:val="4"/>
          <w:sz w:val="24"/>
          <w:szCs w:val="24"/>
        </w:rPr>
        <w:t>D</w:t>
      </w:r>
      <w:r>
        <w:rPr>
          <w:b/>
          <w:spacing w:val="5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 xml:space="preserve"> P</w:t>
      </w:r>
      <w:r>
        <w:rPr>
          <w:b/>
          <w:spacing w:val="8"/>
          <w:sz w:val="24"/>
          <w:szCs w:val="24"/>
        </w:rPr>
        <w:t>Ë</w:t>
      </w:r>
      <w:r>
        <w:rPr>
          <w:b/>
          <w:spacing w:val="4"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G</w:t>
      </w:r>
      <w:r>
        <w:rPr>
          <w:b/>
          <w:spacing w:val="5"/>
          <w:sz w:val="24"/>
          <w:szCs w:val="24"/>
        </w:rPr>
        <w:t>J</w:t>
      </w:r>
      <w:r>
        <w:rPr>
          <w:b/>
          <w:spacing w:val="8"/>
          <w:sz w:val="24"/>
          <w:szCs w:val="24"/>
        </w:rPr>
        <w:t>E</w:t>
      </w:r>
      <w:r>
        <w:rPr>
          <w:b/>
          <w:spacing w:val="3"/>
          <w:sz w:val="24"/>
          <w:szCs w:val="24"/>
        </w:rPr>
        <w:t>G</w:t>
      </w:r>
      <w:r>
        <w:rPr>
          <w:b/>
          <w:spacing w:val="5"/>
          <w:sz w:val="24"/>
          <w:szCs w:val="24"/>
        </w:rPr>
        <w:t>JË</w:t>
      </w:r>
      <w:r>
        <w:rPr>
          <w:b/>
          <w:spacing w:val="6"/>
          <w:sz w:val="24"/>
          <w:szCs w:val="24"/>
        </w:rPr>
        <w:t>S</w:t>
      </w:r>
      <w:r>
        <w:rPr>
          <w:b/>
          <w:spacing w:val="5"/>
          <w:sz w:val="24"/>
          <w:szCs w:val="24"/>
        </w:rPr>
        <w:t>IT</w:t>
      </w:r>
      <w:r>
        <w:rPr>
          <w:b/>
          <w:sz w:val="24"/>
          <w:szCs w:val="24"/>
        </w:rPr>
        <w:t>Ë E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4"/>
          <w:sz w:val="24"/>
          <w:szCs w:val="24"/>
        </w:rPr>
        <w:t>P</w:t>
      </w:r>
      <w:r>
        <w:rPr>
          <w:b/>
          <w:spacing w:val="5"/>
          <w:sz w:val="24"/>
          <w:szCs w:val="24"/>
        </w:rPr>
        <w:t>O</w:t>
      </w:r>
      <w:r>
        <w:rPr>
          <w:b/>
          <w:spacing w:val="3"/>
          <w:sz w:val="24"/>
          <w:szCs w:val="24"/>
        </w:rPr>
        <w:t>Z</w:t>
      </w:r>
      <w:r>
        <w:rPr>
          <w:b/>
          <w:spacing w:val="5"/>
          <w:sz w:val="24"/>
          <w:szCs w:val="24"/>
        </w:rPr>
        <w:t>I</w:t>
      </w:r>
      <w:r>
        <w:rPr>
          <w:b/>
          <w:spacing w:val="4"/>
          <w:sz w:val="24"/>
          <w:szCs w:val="24"/>
        </w:rPr>
        <w:t>C</w:t>
      </w:r>
      <w:r>
        <w:rPr>
          <w:b/>
          <w:spacing w:val="5"/>
          <w:sz w:val="24"/>
          <w:szCs w:val="24"/>
        </w:rPr>
        <w:t>IO</w:t>
      </w:r>
      <w:r>
        <w:rPr>
          <w:b/>
          <w:spacing w:val="4"/>
          <w:sz w:val="24"/>
          <w:szCs w:val="24"/>
        </w:rPr>
        <w:t>N</w:t>
      </w:r>
      <w:r>
        <w:rPr>
          <w:b/>
          <w:spacing w:val="5"/>
          <w:sz w:val="24"/>
          <w:szCs w:val="24"/>
        </w:rPr>
        <w:t>I</w:t>
      </w:r>
      <w:r>
        <w:rPr>
          <w:b/>
          <w:sz w:val="24"/>
          <w:szCs w:val="24"/>
        </w:rPr>
        <w:t>T</w:t>
      </w:r>
      <w:r>
        <w:rPr>
          <w:b/>
          <w:spacing w:val="2"/>
          <w:sz w:val="24"/>
          <w:szCs w:val="24"/>
        </w:rPr>
        <w:t xml:space="preserve"> P</w:t>
      </w:r>
      <w:r>
        <w:rPr>
          <w:b/>
          <w:spacing w:val="8"/>
          <w:sz w:val="24"/>
          <w:szCs w:val="24"/>
        </w:rPr>
        <w:t>Ë</w:t>
      </w:r>
      <w:r>
        <w:rPr>
          <w:b/>
          <w:spacing w:val="4"/>
          <w:sz w:val="24"/>
          <w:szCs w:val="24"/>
        </w:rPr>
        <w:t>RM</w:t>
      </w:r>
      <w:r>
        <w:rPr>
          <w:b/>
          <w:spacing w:val="8"/>
          <w:sz w:val="24"/>
          <w:szCs w:val="24"/>
        </w:rPr>
        <w:t>B</w:t>
      </w:r>
      <w:r>
        <w:rPr>
          <w:b/>
          <w:spacing w:val="4"/>
          <w:sz w:val="24"/>
          <w:szCs w:val="24"/>
        </w:rPr>
        <w:t>A</w:t>
      </w:r>
      <w:r>
        <w:rPr>
          <w:b/>
          <w:spacing w:val="5"/>
          <w:sz w:val="24"/>
          <w:szCs w:val="24"/>
        </w:rPr>
        <w:t>J</w:t>
      </w:r>
      <w:r>
        <w:rPr>
          <w:b/>
          <w:spacing w:val="4"/>
          <w:sz w:val="24"/>
          <w:szCs w:val="24"/>
        </w:rPr>
        <w:t>N</w:t>
      </w:r>
      <w:r>
        <w:rPr>
          <w:b/>
          <w:sz w:val="24"/>
          <w:szCs w:val="24"/>
        </w:rPr>
        <w:t>Ë</w:t>
      </w:r>
      <w:r>
        <w:rPr>
          <w:b/>
          <w:spacing w:val="2"/>
          <w:sz w:val="24"/>
          <w:szCs w:val="24"/>
        </w:rPr>
        <w:t xml:space="preserve"> P</w:t>
      </w:r>
      <w:r>
        <w:rPr>
          <w:b/>
          <w:spacing w:val="5"/>
          <w:sz w:val="24"/>
          <w:szCs w:val="24"/>
        </w:rPr>
        <w:t>O</w:t>
      </w:r>
      <w:r>
        <w:rPr>
          <w:b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4"/>
          <w:sz w:val="24"/>
          <w:szCs w:val="24"/>
        </w:rPr>
        <w:t>N</w:t>
      </w:r>
      <w:r>
        <w:rPr>
          <w:b/>
          <w:spacing w:val="6"/>
          <w:sz w:val="24"/>
          <w:szCs w:val="24"/>
        </w:rPr>
        <w:t>U</w:t>
      </w:r>
      <w:r>
        <w:rPr>
          <w:b/>
          <w:sz w:val="24"/>
          <w:szCs w:val="24"/>
        </w:rPr>
        <w:t xml:space="preserve">K </w:t>
      </w:r>
      <w:r>
        <w:rPr>
          <w:b/>
          <w:spacing w:val="3"/>
          <w:sz w:val="24"/>
          <w:szCs w:val="24"/>
        </w:rPr>
        <w:t>K</w:t>
      </w:r>
      <w:r>
        <w:rPr>
          <w:b/>
          <w:spacing w:val="6"/>
          <w:sz w:val="24"/>
          <w:szCs w:val="24"/>
        </w:rPr>
        <w:t>U</w:t>
      </w:r>
      <w:r>
        <w:rPr>
          <w:b/>
          <w:spacing w:val="2"/>
          <w:sz w:val="24"/>
          <w:szCs w:val="24"/>
        </w:rPr>
        <w:t>F</w:t>
      </w:r>
      <w:r>
        <w:rPr>
          <w:b/>
          <w:spacing w:val="7"/>
          <w:sz w:val="24"/>
          <w:szCs w:val="24"/>
        </w:rPr>
        <w:t>I</w:t>
      </w:r>
      <w:r>
        <w:rPr>
          <w:b/>
          <w:spacing w:val="3"/>
          <w:sz w:val="24"/>
          <w:szCs w:val="24"/>
        </w:rPr>
        <w:t>Z</w:t>
      </w:r>
      <w:r>
        <w:rPr>
          <w:b/>
          <w:spacing w:val="5"/>
          <w:sz w:val="24"/>
          <w:szCs w:val="24"/>
        </w:rPr>
        <w:t>OHE</w:t>
      </w:r>
      <w:r>
        <w:rPr>
          <w:b/>
          <w:sz w:val="24"/>
          <w:szCs w:val="24"/>
        </w:rPr>
        <w:t>N</w:t>
      </w:r>
      <w:r>
        <w:rPr>
          <w:b/>
          <w:spacing w:val="9"/>
          <w:sz w:val="24"/>
          <w:szCs w:val="24"/>
        </w:rPr>
        <w:t xml:space="preserve"> </w:t>
      </w:r>
      <w:r>
        <w:rPr>
          <w:b/>
          <w:spacing w:val="4"/>
          <w:sz w:val="24"/>
          <w:szCs w:val="24"/>
        </w:rPr>
        <w:t>N</w:t>
      </w:r>
      <w:r>
        <w:rPr>
          <w:b/>
          <w:spacing w:val="8"/>
          <w:sz w:val="24"/>
          <w:szCs w:val="24"/>
        </w:rPr>
        <w:t>Ë</w:t>
      </w:r>
      <w:r>
        <w:rPr>
          <w:b/>
          <w:sz w:val="24"/>
          <w:szCs w:val="24"/>
        </w:rPr>
        <w:t>:</w:t>
      </w:r>
    </w:p>
    <w:p w:rsidR="00F432A0" w:rsidRDefault="00F432A0">
      <w:pPr>
        <w:spacing w:before="2" w:line="160" w:lineRule="exact"/>
        <w:rPr>
          <w:sz w:val="16"/>
          <w:szCs w:val="16"/>
        </w:rPr>
      </w:pPr>
    </w:p>
    <w:p w:rsidR="00F432A0" w:rsidRDefault="00F432A0" w:rsidP="00B17BFC">
      <w:pPr>
        <w:spacing w:line="200" w:lineRule="exact"/>
        <w:jc w:val="both"/>
      </w:pPr>
    </w:p>
    <w:p w:rsidR="006D683B" w:rsidRPr="006D683B" w:rsidRDefault="006D683B" w:rsidP="00186A22">
      <w:pPr>
        <w:pStyle w:val="BodyText"/>
        <w:numPr>
          <w:ilvl w:val="0"/>
          <w:numId w:val="13"/>
        </w:numPr>
        <w:spacing w:line="276" w:lineRule="auto"/>
        <w:jc w:val="both"/>
      </w:pPr>
      <w:r w:rsidRPr="006D683B">
        <w:t>Zhvillon dhe promovon produkte inovative të bazuara tek produktet e përftuara nga drejtoritë e tjera teknike.</w:t>
      </w:r>
    </w:p>
    <w:p w:rsidR="006D683B" w:rsidRPr="006D683B" w:rsidRDefault="006D683B" w:rsidP="00186A22">
      <w:pPr>
        <w:pStyle w:val="BodyText"/>
        <w:numPr>
          <w:ilvl w:val="0"/>
          <w:numId w:val="13"/>
        </w:numPr>
        <w:spacing w:line="276" w:lineRule="auto"/>
        <w:jc w:val="both"/>
      </w:pPr>
      <w:r w:rsidRPr="006D683B">
        <w:t>Bashkëpunon në fushën e inovacionit me akademinë dhe biznesin.</w:t>
      </w:r>
    </w:p>
    <w:p w:rsidR="006D683B" w:rsidRPr="006D683B" w:rsidRDefault="006D683B" w:rsidP="00186A22">
      <w:pPr>
        <w:pStyle w:val="BodyText"/>
        <w:numPr>
          <w:ilvl w:val="0"/>
          <w:numId w:val="13"/>
        </w:numPr>
        <w:spacing w:line="276" w:lineRule="auto"/>
        <w:jc w:val="both"/>
      </w:pPr>
      <w:r w:rsidRPr="006D683B">
        <w:t>Raporton në mënyrë periodike mbi veprimtarinë e sektorit pranë Drejtorit të Drejtorisë për të gjitha produktet inovative të ideuara apo të realizuara.</w:t>
      </w:r>
    </w:p>
    <w:p w:rsidR="006D683B" w:rsidRPr="006D683B" w:rsidRDefault="006D683B" w:rsidP="00186A22">
      <w:pPr>
        <w:pStyle w:val="BodyText"/>
        <w:numPr>
          <w:ilvl w:val="0"/>
          <w:numId w:val="13"/>
        </w:numPr>
        <w:spacing w:line="276" w:lineRule="auto"/>
        <w:jc w:val="both"/>
      </w:pPr>
      <w:r w:rsidRPr="006D683B">
        <w:t>Bashkëpunon për përgatitjen e draft-akteve nënligjore që lidhen me informacionin gjeohapësinor sipas sektorëve përkatës.</w:t>
      </w:r>
    </w:p>
    <w:p w:rsidR="006D683B" w:rsidRPr="006D683B" w:rsidRDefault="006D683B" w:rsidP="00186A22">
      <w:pPr>
        <w:pStyle w:val="BodyText"/>
        <w:numPr>
          <w:ilvl w:val="0"/>
          <w:numId w:val="13"/>
        </w:numPr>
        <w:spacing w:line="276" w:lineRule="auto"/>
        <w:jc w:val="both"/>
      </w:pPr>
      <w:r w:rsidRPr="006D683B">
        <w:t>Bashkëpunon për rritjen e kapaciteteve të aktorëve të përfshirë në proceset që lidhen me kërkimin, zhvillimin dhe inovacionin, si dhe për përhapjen e informacionit që lidhet me grupet e interesit dhe publikun.</w:t>
      </w:r>
    </w:p>
    <w:p w:rsidR="006D683B" w:rsidRPr="006D683B" w:rsidRDefault="006D683B" w:rsidP="00186A22">
      <w:pPr>
        <w:pStyle w:val="BodyText"/>
        <w:numPr>
          <w:ilvl w:val="0"/>
          <w:numId w:val="13"/>
        </w:numPr>
        <w:spacing w:line="276" w:lineRule="auto"/>
        <w:jc w:val="both"/>
      </w:pPr>
      <w:r w:rsidRPr="006D683B">
        <w:t>Mbështet Drejtorin e Drejtorisë në organizimin e aktiviteteve promovuese të të gjitha produkteve inovative dhe jo vetëm të ASIG.</w:t>
      </w:r>
    </w:p>
    <w:p w:rsidR="007D3E49" w:rsidRPr="003616B5" w:rsidRDefault="007D3E49" w:rsidP="0087218D">
      <w:pPr>
        <w:pStyle w:val="BodyText"/>
        <w:spacing w:line="276" w:lineRule="auto"/>
        <w:ind w:left="146" w:firstLine="6"/>
        <w:jc w:val="both"/>
        <w:rPr>
          <w:color w:val="444444"/>
          <w:lang w:val="en-GB"/>
        </w:rPr>
      </w:pPr>
    </w:p>
    <w:p w:rsidR="00F432A0" w:rsidRDefault="006C10ED" w:rsidP="005558DD">
      <w:pPr>
        <w:ind w:left="820" w:right="73" w:hanging="360"/>
        <w:rPr>
          <w:sz w:val="24"/>
          <w:szCs w:val="24"/>
        </w:rPr>
      </w:pPr>
      <w:r>
        <w:rPr>
          <w:b/>
          <w:spacing w:val="3"/>
          <w:sz w:val="24"/>
          <w:szCs w:val="24"/>
        </w:rPr>
        <w:t>K</w:t>
      </w:r>
      <w:r>
        <w:rPr>
          <w:b/>
          <w:spacing w:val="5"/>
          <w:sz w:val="24"/>
          <w:szCs w:val="24"/>
        </w:rPr>
        <w:t>Ë</w:t>
      </w:r>
      <w:r>
        <w:rPr>
          <w:b/>
          <w:spacing w:val="4"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K</w:t>
      </w:r>
      <w:r>
        <w:rPr>
          <w:b/>
          <w:spacing w:val="5"/>
          <w:sz w:val="24"/>
          <w:szCs w:val="24"/>
        </w:rPr>
        <w:t>E</w:t>
      </w:r>
      <w:r>
        <w:rPr>
          <w:b/>
          <w:spacing w:val="6"/>
          <w:sz w:val="24"/>
          <w:szCs w:val="24"/>
        </w:rPr>
        <w:t>S</w:t>
      </w:r>
      <w:r>
        <w:rPr>
          <w:b/>
          <w:sz w:val="24"/>
          <w:szCs w:val="24"/>
        </w:rPr>
        <w:t>A</w:t>
      </w:r>
      <w:r>
        <w:rPr>
          <w:b/>
          <w:spacing w:val="13"/>
          <w:sz w:val="24"/>
          <w:szCs w:val="24"/>
        </w:rPr>
        <w:t xml:space="preserve"> </w:t>
      </w:r>
      <w:r>
        <w:rPr>
          <w:b/>
          <w:spacing w:val="5"/>
          <w:sz w:val="24"/>
          <w:szCs w:val="24"/>
        </w:rPr>
        <w:t>T</w:t>
      </w:r>
      <w:r>
        <w:rPr>
          <w:b/>
          <w:sz w:val="24"/>
          <w:szCs w:val="24"/>
        </w:rPr>
        <w:t>Ë</w:t>
      </w:r>
      <w:r>
        <w:rPr>
          <w:b/>
          <w:spacing w:val="10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P</w:t>
      </w:r>
      <w:r>
        <w:rPr>
          <w:b/>
          <w:spacing w:val="5"/>
          <w:sz w:val="24"/>
          <w:szCs w:val="24"/>
        </w:rPr>
        <w:t>Ë</w:t>
      </w:r>
      <w:r>
        <w:rPr>
          <w:b/>
          <w:spacing w:val="4"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G</w:t>
      </w:r>
      <w:r>
        <w:rPr>
          <w:b/>
          <w:spacing w:val="5"/>
          <w:sz w:val="24"/>
          <w:szCs w:val="24"/>
        </w:rPr>
        <w:t>JITH</w:t>
      </w:r>
      <w:r>
        <w:rPr>
          <w:b/>
          <w:spacing w:val="6"/>
          <w:sz w:val="24"/>
          <w:szCs w:val="24"/>
        </w:rPr>
        <w:t>S</w:t>
      </w:r>
      <w:r>
        <w:rPr>
          <w:b/>
          <w:spacing w:val="5"/>
          <w:sz w:val="24"/>
          <w:szCs w:val="24"/>
        </w:rPr>
        <w:t>H</w:t>
      </w:r>
      <w:r>
        <w:rPr>
          <w:b/>
          <w:spacing w:val="4"/>
          <w:sz w:val="24"/>
          <w:szCs w:val="24"/>
        </w:rPr>
        <w:t>M</w:t>
      </w:r>
      <w:r>
        <w:rPr>
          <w:b/>
          <w:sz w:val="24"/>
          <w:szCs w:val="24"/>
        </w:rPr>
        <w:t>E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P</w:t>
      </w:r>
      <w:r>
        <w:rPr>
          <w:b/>
          <w:spacing w:val="5"/>
          <w:sz w:val="24"/>
          <w:szCs w:val="24"/>
        </w:rPr>
        <w:t>Ë</w:t>
      </w:r>
      <w:r>
        <w:rPr>
          <w:b/>
          <w:sz w:val="24"/>
          <w:szCs w:val="24"/>
        </w:rPr>
        <w:t>R</w:t>
      </w:r>
      <w:r>
        <w:rPr>
          <w:b/>
          <w:spacing w:val="11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K</w:t>
      </w:r>
      <w:r>
        <w:rPr>
          <w:b/>
          <w:spacing w:val="4"/>
          <w:sz w:val="24"/>
          <w:szCs w:val="24"/>
        </w:rPr>
        <w:t>AND</w:t>
      </w:r>
      <w:r>
        <w:rPr>
          <w:b/>
          <w:spacing w:val="5"/>
          <w:sz w:val="24"/>
          <w:szCs w:val="24"/>
        </w:rPr>
        <w:t>I</w:t>
      </w:r>
      <w:r>
        <w:rPr>
          <w:b/>
          <w:spacing w:val="4"/>
          <w:sz w:val="24"/>
          <w:szCs w:val="24"/>
        </w:rPr>
        <w:t>DA</w:t>
      </w:r>
      <w:r>
        <w:rPr>
          <w:b/>
          <w:spacing w:val="5"/>
          <w:sz w:val="24"/>
          <w:szCs w:val="24"/>
        </w:rPr>
        <w:t>TË</w:t>
      </w:r>
      <w:r>
        <w:rPr>
          <w:b/>
          <w:sz w:val="24"/>
          <w:szCs w:val="24"/>
        </w:rPr>
        <w:t>T</w:t>
      </w:r>
    </w:p>
    <w:p w:rsidR="00F432A0" w:rsidRDefault="00F432A0">
      <w:pPr>
        <w:spacing w:before="8" w:line="140" w:lineRule="exact"/>
        <w:rPr>
          <w:sz w:val="15"/>
          <w:szCs w:val="15"/>
        </w:rPr>
      </w:pPr>
    </w:p>
    <w:p w:rsidR="006D683B" w:rsidRPr="006D683B" w:rsidRDefault="006D683B" w:rsidP="00186A22">
      <w:pPr>
        <w:pStyle w:val="ListParagraph"/>
        <w:numPr>
          <w:ilvl w:val="0"/>
          <w:numId w:val="5"/>
        </w:numPr>
        <w:jc w:val="both"/>
        <w:rPr>
          <w:sz w:val="24"/>
          <w:szCs w:val="24"/>
          <w:lang w:val="sq-AL"/>
        </w:rPr>
      </w:pPr>
      <w:r w:rsidRPr="006D683B">
        <w:rPr>
          <w:sz w:val="24"/>
          <w:szCs w:val="24"/>
          <w:lang w:val="sq-AL"/>
        </w:rPr>
        <w:t>Të këtë mbaruar studimet e larta e të zotërojë një diplomë të nivelit "Master shkencor", profili Shkenca Ekonomike</w:t>
      </w:r>
      <w:r>
        <w:rPr>
          <w:sz w:val="24"/>
          <w:szCs w:val="24"/>
          <w:lang w:val="sq-AL"/>
        </w:rPr>
        <w:t>.</w:t>
      </w:r>
    </w:p>
    <w:p w:rsidR="004E3782" w:rsidRPr="007F1202" w:rsidRDefault="004E3782" w:rsidP="00186A22">
      <w:pPr>
        <w:pStyle w:val="ListParagraph"/>
        <w:numPr>
          <w:ilvl w:val="0"/>
          <w:numId w:val="5"/>
        </w:numPr>
        <w:spacing w:line="276" w:lineRule="auto"/>
        <w:jc w:val="both"/>
        <w:rPr>
          <w:sz w:val="24"/>
          <w:szCs w:val="24"/>
        </w:rPr>
      </w:pPr>
      <w:proofErr w:type="spellStart"/>
      <w:r w:rsidRPr="007F1202">
        <w:rPr>
          <w:spacing w:val="4"/>
          <w:sz w:val="24"/>
          <w:szCs w:val="24"/>
        </w:rPr>
        <w:t>T</w:t>
      </w:r>
      <w:r w:rsidRPr="007F1202">
        <w:rPr>
          <w:sz w:val="24"/>
          <w:szCs w:val="24"/>
        </w:rPr>
        <w:t>ë</w:t>
      </w:r>
      <w:proofErr w:type="spellEnd"/>
      <w:r w:rsidRPr="007F1202">
        <w:rPr>
          <w:spacing w:val="8"/>
          <w:sz w:val="24"/>
          <w:szCs w:val="24"/>
        </w:rPr>
        <w:t xml:space="preserve"> </w:t>
      </w:r>
      <w:proofErr w:type="spellStart"/>
      <w:r w:rsidRPr="007F1202">
        <w:rPr>
          <w:spacing w:val="5"/>
          <w:sz w:val="24"/>
          <w:szCs w:val="24"/>
        </w:rPr>
        <w:t>k</w:t>
      </w:r>
      <w:r w:rsidRPr="007F1202">
        <w:rPr>
          <w:spacing w:val="4"/>
          <w:sz w:val="24"/>
          <w:szCs w:val="24"/>
        </w:rPr>
        <w:t>e</w:t>
      </w:r>
      <w:r w:rsidRPr="007F1202">
        <w:rPr>
          <w:spacing w:val="7"/>
          <w:sz w:val="24"/>
          <w:szCs w:val="24"/>
        </w:rPr>
        <w:t>t</w:t>
      </w:r>
      <w:r w:rsidRPr="007F1202">
        <w:rPr>
          <w:sz w:val="24"/>
          <w:szCs w:val="24"/>
        </w:rPr>
        <w:t>ë</w:t>
      </w:r>
      <w:proofErr w:type="spellEnd"/>
      <w:r w:rsidRPr="007F1202">
        <w:rPr>
          <w:spacing w:val="10"/>
          <w:sz w:val="24"/>
          <w:szCs w:val="24"/>
        </w:rPr>
        <w:t xml:space="preserve"> </w:t>
      </w:r>
      <w:proofErr w:type="spellStart"/>
      <w:r w:rsidRPr="007F1202">
        <w:rPr>
          <w:spacing w:val="5"/>
          <w:sz w:val="24"/>
          <w:szCs w:val="24"/>
        </w:rPr>
        <w:t>t</w:t>
      </w:r>
      <w:r w:rsidRPr="007F1202">
        <w:rPr>
          <w:sz w:val="24"/>
          <w:szCs w:val="24"/>
        </w:rPr>
        <w:t>ë</w:t>
      </w:r>
      <w:proofErr w:type="spellEnd"/>
      <w:r w:rsidRPr="007F1202">
        <w:rPr>
          <w:spacing w:val="8"/>
          <w:sz w:val="24"/>
          <w:szCs w:val="24"/>
        </w:rPr>
        <w:t xml:space="preserve"> </w:t>
      </w:r>
      <w:proofErr w:type="spellStart"/>
      <w:r w:rsidRPr="007F1202">
        <w:rPr>
          <w:spacing w:val="7"/>
          <w:sz w:val="24"/>
          <w:szCs w:val="24"/>
        </w:rPr>
        <w:t>p</w:t>
      </w:r>
      <w:r w:rsidRPr="007F1202">
        <w:rPr>
          <w:spacing w:val="4"/>
          <w:sz w:val="24"/>
          <w:szCs w:val="24"/>
        </w:rPr>
        <w:t>a</w:t>
      </w:r>
      <w:r w:rsidRPr="007F1202">
        <w:rPr>
          <w:spacing w:val="5"/>
          <w:sz w:val="24"/>
          <w:szCs w:val="24"/>
        </w:rPr>
        <w:t>kt</w:t>
      </w:r>
      <w:r w:rsidRPr="007F1202">
        <w:rPr>
          <w:spacing w:val="4"/>
          <w:sz w:val="24"/>
          <w:szCs w:val="24"/>
        </w:rPr>
        <w:t>ë</w:t>
      </w:r>
      <w:r w:rsidRPr="007F1202">
        <w:rPr>
          <w:sz w:val="24"/>
          <w:szCs w:val="24"/>
        </w:rPr>
        <w:t>n</w:t>
      </w:r>
      <w:proofErr w:type="spellEnd"/>
      <w:r w:rsidRPr="007F1202">
        <w:rPr>
          <w:spacing w:val="9"/>
          <w:sz w:val="24"/>
          <w:szCs w:val="24"/>
        </w:rPr>
        <w:t xml:space="preserve"> </w:t>
      </w:r>
      <w:r w:rsidR="00230DE7">
        <w:rPr>
          <w:sz w:val="24"/>
          <w:szCs w:val="24"/>
        </w:rPr>
        <w:t>3</w:t>
      </w:r>
      <w:r w:rsidRPr="007F1202">
        <w:rPr>
          <w:spacing w:val="12"/>
          <w:sz w:val="24"/>
          <w:szCs w:val="24"/>
        </w:rPr>
        <w:t xml:space="preserve"> </w:t>
      </w:r>
      <w:r w:rsidRPr="007F1202">
        <w:rPr>
          <w:spacing w:val="4"/>
          <w:sz w:val="24"/>
          <w:szCs w:val="24"/>
        </w:rPr>
        <w:t>(</w:t>
      </w:r>
      <w:proofErr w:type="spellStart"/>
      <w:r w:rsidR="00230DE7">
        <w:rPr>
          <w:spacing w:val="5"/>
          <w:sz w:val="24"/>
          <w:szCs w:val="24"/>
        </w:rPr>
        <w:t>tre</w:t>
      </w:r>
      <w:proofErr w:type="spellEnd"/>
      <w:r w:rsidRPr="007F1202">
        <w:rPr>
          <w:sz w:val="24"/>
          <w:szCs w:val="24"/>
        </w:rPr>
        <w:t>)</w:t>
      </w:r>
      <w:r w:rsidRPr="007F1202">
        <w:rPr>
          <w:spacing w:val="8"/>
          <w:sz w:val="24"/>
          <w:szCs w:val="24"/>
        </w:rPr>
        <w:t xml:space="preserve"> </w:t>
      </w:r>
      <w:proofErr w:type="spellStart"/>
      <w:r w:rsidRPr="007F1202">
        <w:rPr>
          <w:spacing w:val="5"/>
          <w:sz w:val="24"/>
          <w:szCs w:val="24"/>
        </w:rPr>
        <w:t>vi</w:t>
      </w:r>
      <w:r w:rsidRPr="007F1202">
        <w:rPr>
          <w:sz w:val="24"/>
          <w:szCs w:val="24"/>
        </w:rPr>
        <w:t>t</w:t>
      </w:r>
      <w:r w:rsidR="00230DE7">
        <w:rPr>
          <w:sz w:val="24"/>
          <w:szCs w:val="24"/>
        </w:rPr>
        <w:t>e</w:t>
      </w:r>
      <w:proofErr w:type="spellEnd"/>
      <w:r w:rsidRPr="007F1202">
        <w:rPr>
          <w:spacing w:val="10"/>
          <w:sz w:val="24"/>
          <w:szCs w:val="24"/>
        </w:rPr>
        <w:t xml:space="preserve"> </w:t>
      </w:r>
      <w:proofErr w:type="spellStart"/>
      <w:r w:rsidRPr="007F1202">
        <w:rPr>
          <w:spacing w:val="4"/>
          <w:sz w:val="24"/>
          <w:szCs w:val="24"/>
        </w:rPr>
        <w:t>e</w:t>
      </w:r>
      <w:r w:rsidRPr="007F1202">
        <w:rPr>
          <w:spacing w:val="5"/>
          <w:sz w:val="24"/>
          <w:szCs w:val="24"/>
        </w:rPr>
        <w:t>ks</w:t>
      </w:r>
      <w:r w:rsidRPr="007F1202">
        <w:rPr>
          <w:spacing w:val="7"/>
          <w:sz w:val="24"/>
          <w:szCs w:val="24"/>
        </w:rPr>
        <w:t>p</w:t>
      </w:r>
      <w:r w:rsidRPr="007F1202">
        <w:rPr>
          <w:spacing w:val="4"/>
          <w:sz w:val="24"/>
          <w:szCs w:val="24"/>
        </w:rPr>
        <w:t>er</w:t>
      </w:r>
      <w:r w:rsidRPr="007F1202">
        <w:rPr>
          <w:spacing w:val="5"/>
          <w:sz w:val="24"/>
          <w:szCs w:val="24"/>
        </w:rPr>
        <w:t>i</w:t>
      </w:r>
      <w:r w:rsidRPr="007F1202">
        <w:rPr>
          <w:spacing w:val="4"/>
          <w:sz w:val="24"/>
          <w:szCs w:val="24"/>
        </w:rPr>
        <w:t>e</w:t>
      </w:r>
      <w:r w:rsidRPr="007F1202">
        <w:rPr>
          <w:spacing w:val="7"/>
          <w:sz w:val="24"/>
          <w:szCs w:val="24"/>
        </w:rPr>
        <w:t>n</w:t>
      </w:r>
      <w:r w:rsidRPr="007F1202">
        <w:rPr>
          <w:spacing w:val="4"/>
          <w:sz w:val="24"/>
          <w:szCs w:val="24"/>
        </w:rPr>
        <w:t>c</w:t>
      </w:r>
      <w:r w:rsidR="007F1202">
        <w:rPr>
          <w:spacing w:val="4"/>
          <w:sz w:val="24"/>
          <w:szCs w:val="24"/>
        </w:rPr>
        <w:t>ë</w:t>
      </w:r>
      <w:proofErr w:type="spellEnd"/>
      <w:r w:rsidRPr="007F1202">
        <w:rPr>
          <w:spacing w:val="8"/>
          <w:sz w:val="24"/>
          <w:szCs w:val="24"/>
        </w:rPr>
        <w:t xml:space="preserve"> </w:t>
      </w:r>
      <w:proofErr w:type="spellStart"/>
      <w:r w:rsidRPr="007F1202">
        <w:rPr>
          <w:spacing w:val="7"/>
          <w:sz w:val="24"/>
          <w:szCs w:val="24"/>
        </w:rPr>
        <w:t>p</w:t>
      </w:r>
      <w:r w:rsidRPr="007F1202">
        <w:rPr>
          <w:spacing w:val="5"/>
          <w:sz w:val="24"/>
          <w:szCs w:val="24"/>
        </w:rPr>
        <w:t>un</w:t>
      </w:r>
      <w:r w:rsidRPr="007F1202">
        <w:rPr>
          <w:spacing w:val="4"/>
          <w:sz w:val="24"/>
          <w:szCs w:val="24"/>
        </w:rPr>
        <w:t>e</w:t>
      </w:r>
      <w:proofErr w:type="spellEnd"/>
      <w:r w:rsidR="00230DE7">
        <w:rPr>
          <w:sz w:val="24"/>
          <w:szCs w:val="24"/>
        </w:rPr>
        <w:t xml:space="preserve"> </w:t>
      </w:r>
      <w:proofErr w:type="spellStart"/>
      <w:r w:rsidR="00230DE7">
        <w:rPr>
          <w:sz w:val="24"/>
          <w:szCs w:val="24"/>
        </w:rPr>
        <w:t>në</w:t>
      </w:r>
      <w:proofErr w:type="spellEnd"/>
      <w:r w:rsidR="00230DE7">
        <w:rPr>
          <w:sz w:val="24"/>
          <w:szCs w:val="24"/>
        </w:rPr>
        <w:t xml:space="preserve"> </w:t>
      </w:r>
      <w:proofErr w:type="spellStart"/>
      <w:r w:rsidR="003A515B">
        <w:rPr>
          <w:sz w:val="24"/>
          <w:szCs w:val="24"/>
        </w:rPr>
        <w:t>profesion</w:t>
      </w:r>
      <w:proofErr w:type="spellEnd"/>
      <w:r w:rsidR="003A515B">
        <w:rPr>
          <w:sz w:val="24"/>
          <w:szCs w:val="24"/>
        </w:rPr>
        <w:t>.</w:t>
      </w:r>
    </w:p>
    <w:p w:rsidR="006D683B" w:rsidRDefault="006D683B" w:rsidP="00186A22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q-AL" w:eastAsia="en-GB"/>
        </w:rPr>
      </w:pPr>
      <w:r>
        <w:rPr>
          <w:rFonts w:ascii="Times New Roman" w:hAnsi="Times New Roman" w:cs="Times New Roman"/>
          <w:sz w:val="24"/>
          <w:szCs w:val="24"/>
          <w:lang w:val="sq-AL" w:eastAsia="en-GB"/>
        </w:rPr>
        <w:t>Kualifikime përkatëse në fushat e Kërkimit, Marketingut/Komunikimit, Sipërmarrjes apo të ngjashme.</w:t>
      </w:r>
    </w:p>
    <w:p w:rsidR="006D683B" w:rsidRDefault="006D683B" w:rsidP="00186A22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sq-AL" w:eastAsia="en-GB"/>
        </w:rPr>
      </w:pPr>
      <w:r>
        <w:rPr>
          <w:rFonts w:ascii="Times New Roman" w:hAnsi="Times New Roman" w:cs="Times New Roman"/>
          <w:sz w:val="24"/>
          <w:szCs w:val="24"/>
          <w:lang w:val="sq-AL" w:eastAsia="en-GB"/>
        </w:rPr>
        <w:t>T</w:t>
      </w:r>
      <w:r>
        <w:rPr>
          <w:rFonts w:ascii="Times New Roman" w:hAnsi="Times New Roman" w:cs="Times New Roman"/>
          <w:sz w:val="24"/>
          <w:szCs w:val="24"/>
          <w:lang w:val="sq-AL"/>
        </w:rPr>
        <w:t>ë</w:t>
      </w:r>
      <w:r>
        <w:rPr>
          <w:rFonts w:ascii="Times New Roman" w:hAnsi="Times New Roman" w:cs="Times New Roman"/>
          <w:sz w:val="24"/>
          <w:szCs w:val="24"/>
          <w:lang w:val="sq-AL" w:eastAsia="en-GB"/>
        </w:rPr>
        <w:t xml:space="preserve"> ket</w:t>
      </w:r>
      <w:r>
        <w:rPr>
          <w:rFonts w:ascii="Times New Roman" w:hAnsi="Times New Roman" w:cs="Times New Roman"/>
          <w:sz w:val="24"/>
          <w:szCs w:val="24"/>
          <w:lang w:val="sq-AL"/>
        </w:rPr>
        <w:t>ë</w:t>
      </w:r>
      <w:r>
        <w:rPr>
          <w:rFonts w:ascii="Times New Roman" w:hAnsi="Times New Roman" w:cs="Times New Roman"/>
          <w:sz w:val="24"/>
          <w:szCs w:val="24"/>
          <w:lang w:val="sq-AL" w:eastAsia="en-GB"/>
        </w:rPr>
        <w:t xml:space="preserve"> marr</w:t>
      </w:r>
      <w:r>
        <w:rPr>
          <w:rFonts w:ascii="Times New Roman" w:hAnsi="Times New Roman" w:cs="Times New Roman"/>
          <w:sz w:val="24"/>
          <w:szCs w:val="24"/>
          <w:lang w:val="sq-AL"/>
        </w:rPr>
        <w:t>ë</w:t>
      </w:r>
      <w:r>
        <w:rPr>
          <w:rFonts w:ascii="Times New Roman" w:hAnsi="Times New Roman" w:cs="Times New Roman"/>
          <w:sz w:val="24"/>
          <w:szCs w:val="24"/>
          <w:lang w:val="sq-AL" w:eastAsia="en-GB"/>
        </w:rPr>
        <w:t xml:space="preserve"> pjes</w:t>
      </w:r>
      <w:r>
        <w:rPr>
          <w:rFonts w:ascii="Times New Roman" w:hAnsi="Times New Roman" w:cs="Times New Roman"/>
          <w:sz w:val="24"/>
          <w:szCs w:val="24"/>
          <w:lang w:val="sq-AL"/>
        </w:rPr>
        <w:t>ë</w:t>
      </w:r>
      <w:r>
        <w:rPr>
          <w:rFonts w:ascii="Times New Roman" w:hAnsi="Times New Roman" w:cs="Times New Roman"/>
          <w:sz w:val="24"/>
          <w:szCs w:val="24"/>
          <w:lang w:val="sq-AL" w:eastAsia="en-GB"/>
        </w:rPr>
        <w:t xml:space="preserve"> apo t</w:t>
      </w:r>
      <w:r>
        <w:rPr>
          <w:rFonts w:ascii="Times New Roman" w:hAnsi="Times New Roman" w:cs="Times New Roman"/>
          <w:sz w:val="24"/>
          <w:szCs w:val="24"/>
          <w:lang w:val="sq-AL"/>
        </w:rPr>
        <w:t>ë</w:t>
      </w:r>
      <w:r>
        <w:rPr>
          <w:rFonts w:ascii="Times New Roman" w:hAnsi="Times New Roman" w:cs="Times New Roman"/>
          <w:sz w:val="24"/>
          <w:szCs w:val="24"/>
          <w:lang w:val="sq-AL" w:eastAsia="en-GB"/>
        </w:rPr>
        <w:t xml:space="preserve"> ket</w:t>
      </w:r>
      <w:r>
        <w:rPr>
          <w:rFonts w:ascii="Times New Roman" w:hAnsi="Times New Roman" w:cs="Times New Roman"/>
          <w:sz w:val="24"/>
          <w:szCs w:val="24"/>
          <w:lang w:val="sq-AL"/>
        </w:rPr>
        <w:t>ë</w:t>
      </w:r>
      <w:r>
        <w:rPr>
          <w:rFonts w:ascii="Times New Roman" w:hAnsi="Times New Roman" w:cs="Times New Roman"/>
          <w:sz w:val="24"/>
          <w:szCs w:val="24"/>
          <w:lang w:val="sq-AL" w:eastAsia="en-GB"/>
        </w:rPr>
        <w:t xml:space="preserve"> njohuri p</w:t>
      </w:r>
      <w:r>
        <w:rPr>
          <w:rFonts w:ascii="Times New Roman" w:hAnsi="Times New Roman" w:cs="Times New Roman"/>
          <w:sz w:val="24"/>
          <w:szCs w:val="24"/>
          <w:lang w:val="sq-AL"/>
        </w:rPr>
        <w:t>ë</w:t>
      </w:r>
      <w:r>
        <w:rPr>
          <w:rFonts w:ascii="Times New Roman" w:hAnsi="Times New Roman" w:cs="Times New Roman"/>
          <w:sz w:val="24"/>
          <w:szCs w:val="24"/>
          <w:lang w:val="sq-AL" w:eastAsia="en-GB"/>
        </w:rPr>
        <w:t>r krijimin e platformave inovative.</w:t>
      </w:r>
    </w:p>
    <w:p w:rsidR="006D683B" w:rsidRDefault="006D683B" w:rsidP="00186A22">
      <w:pPr>
        <w:pStyle w:val="ListParagraph"/>
        <w:widowControl w:val="0"/>
        <w:numPr>
          <w:ilvl w:val="0"/>
          <w:numId w:val="5"/>
        </w:numPr>
        <w:shd w:val="clear" w:color="auto" w:fill="FFFFFF"/>
        <w:tabs>
          <w:tab w:val="left" w:pos="931"/>
        </w:tabs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Të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ketë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marrë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pjesë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apo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kontribuar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hartim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politikash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strategjish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dhe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implementim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të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tyre</w:t>
      </w:r>
      <w:proofErr w:type="spellEnd"/>
      <w:r>
        <w:rPr>
          <w:sz w:val="24"/>
          <w:szCs w:val="24"/>
        </w:rPr>
        <w:t>.</w:t>
      </w:r>
    </w:p>
    <w:p w:rsidR="006D683B" w:rsidRDefault="006D683B" w:rsidP="00186A22">
      <w:pPr>
        <w:pStyle w:val="NoSpacing"/>
        <w:numPr>
          <w:ilvl w:val="0"/>
          <w:numId w:val="5"/>
        </w:numPr>
        <w:shd w:val="clear" w:color="auto" w:fill="FFFFFF"/>
        <w:tabs>
          <w:tab w:val="left" w:pos="931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sq-AL"/>
        </w:rPr>
      </w:pPr>
      <w:r>
        <w:rPr>
          <w:rFonts w:ascii="Times New Roman" w:hAnsi="Times New Roman" w:cs="Times New Roman"/>
          <w:sz w:val="24"/>
          <w:szCs w:val="24"/>
          <w:lang w:val="sq-AL"/>
        </w:rPr>
        <w:t>Të ketë aftësi të mira drejtimi, komunikimi, negocimi, gjykim e iniciative për t’u marrë me probleme komplekse.</w:t>
      </w:r>
    </w:p>
    <w:p w:rsidR="006D683B" w:rsidRDefault="006D683B" w:rsidP="006D683B">
      <w:pPr>
        <w:pStyle w:val="ListParagraph"/>
        <w:numPr>
          <w:ilvl w:val="0"/>
          <w:numId w:val="5"/>
        </w:numPr>
        <w:shd w:val="clear" w:color="auto" w:fill="FFFFFF"/>
        <w:tabs>
          <w:tab w:val="left" w:pos="931"/>
        </w:tabs>
        <w:spacing w:after="160" w:line="276" w:lineRule="auto"/>
        <w:jc w:val="both"/>
        <w:rPr>
          <w:sz w:val="24"/>
          <w:szCs w:val="24"/>
          <w:lang w:val="sq-AL"/>
        </w:rPr>
      </w:pPr>
      <w:r>
        <w:rPr>
          <w:sz w:val="24"/>
          <w:szCs w:val="24"/>
          <w:lang w:val="sq-AL"/>
        </w:rPr>
        <w:lastRenderedPageBreak/>
        <w:t>Të njohë mirë gjuhën angleze, edhe njohja e gjuhëve të tjera është prioritet.</w:t>
      </w:r>
    </w:p>
    <w:p w:rsidR="00F432A0" w:rsidRPr="006D683B" w:rsidRDefault="006D683B" w:rsidP="006D683B">
      <w:pPr>
        <w:pStyle w:val="ListParagraph"/>
        <w:numPr>
          <w:ilvl w:val="0"/>
          <w:numId w:val="5"/>
        </w:numPr>
        <w:shd w:val="clear" w:color="auto" w:fill="FFFFFF"/>
        <w:tabs>
          <w:tab w:val="left" w:pos="931"/>
        </w:tabs>
        <w:spacing w:after="160" w:line="276" w:lineRule="auto"/>
        <w:jc w:val="both"/>
        <w:rPr>
          <w:sz w:val="24"/>
          <w:szCs w:val="24"/>
          <w:lang w:val="sq-AL"/>
        </w:rPr>
      </w:pPr>
      <w:r>
        <w:rPr>
          <w:sz w:val="24"/>
          <w:szCs w:val="24"/>
          <w:lang w:val="sq-AL"/>
        </w:rPr>
        <w:t>Të njohë programet kompjuterike.</w:t>
      </w:r>
    </w:p>
    <w:p w:rsidR="00F432A0" w:rsidRDefault="00F432A0">
      <w:pPr>
        <w:spacing w:line="200" w:lineRule="exact"/>
      </w:pPr>
    </w:p>
    <w:p w:rsidR="002977B9" w:rsidRPr="003A515B" w:rsidRDefault="006C10ED" w:rsidP="003A515B">
      <w:pPr>
        <w:spacing w:line="275" w:lineRule="auto"/>
        <w:ind w:left="100" w:right="97"/>
        <w:jc w:val="both"/>
        <w:rPr>
          <w:b/>
          <w:spacing w:val="4"/>
          <w:sz w:val="24"/>
          <w:szCs w:val="24"/>
        </w:rPr>
      </w:pPr>
      <w:r w:rsidRPr="003A515B">
        <w:rPr>
          <w:b/>
          <w:spacing w:val="4"/>
          <w:sz w:val="24"/>
          <w:szCs w:val="24"/>
        </w:rPr>
        <w:t>PAGA PËR POZICIONIN ËSHTË NË KATEGORINË</w:t>
      </w:r>
      <w:r w:rsidR="003A515B" w:rsidRPr="003A515B">
        <w:rPr>
          <w:b/>
          <w:spacing w:val="4"/>
          <w:sz w:val="24"/>
          <w:szCs w:val="24"/>
        </w:rPr>
        <w:t xml:space="preserve"> </w:t>
      </w:r>
      <w:r w:rsidRPr="003A515B">
        <w:rPr>
          <w:b/>
          <w:spacing w:val="4"/>
          <w:sz w:val="24"/>
          <w:szCs w:val="24"/>
        </w:rPr>
        <w:t>(</w:t>
      </w:r>
      <w:r w:rsidR="002977B9" w:rsidRPr="003A515B">
        <w:rPr>
          <w:b/>
          <w:spacing w:val="4"/>
          <w:sz w:val="24"/>
          <w:szCs w:val="24"/>
        </w:rPr>
        <w:t>I</w:t>
      </w:r>
      <w:r w:rsidR="003A515B" w:rsidRPr="003A515B">
        <w:rPr>
          <w:b/>
          <w:spacing w:val="4"/>
          <w:sz w:val="24"/>
          <w:szCs w:val="24"/>
        </w:rPr>
        <w:t>II</w:t>
      </w:r>
      <w:r w:rsidR="002977B9" w:rsidRPr="003A515B">
        <w:rPr>
          <w:b/>
          <w:spacing w:val="4"/>
          <w:sz w:val="24"/>
          <w:szCs w:val="24"/>
        </w:rPr>
        <w:t>-</w:t>
      </w:r>
      <w:r w:rsidR="004A2FAC">
        <w:rPr>
          <w:b/>
          <w:spacing w:val="4"/>
          <w:sz w:val="24"/>
          <w:szCs w:val="24"/>
        </w:rPr>
        <w:t>a/1</w:t>
      </w:r>
      <w:bookmarkStart w:id="0" w:name="_GoBack"/>
      <w:bookmarkEnd w:id="0"/>
      <w:r w:rsidRPr="003A515B">
        <w:rPr>
          <w:b/>
          <w:spacing w:val="4"/>
          <w:sz w:val="24"/>
          <w:szCs w:val="24"/>
        </w:rPr>
        <w:t xml:space="preserve">) </w:t>
      </w:r>
    </w:p>
    <w:p w:rsidR="002977B9" w:rsidRDefault="002977B9">
      <w:pPr>
        <w:spacing w:line="275" w:lineRule="auto"/>
        <w:ind w:left="100" w:right="2741"/>
        <w:rPr>
          <w:b/>
          <w:spacing w:val="6"/>
          <w:sz w:val="24"/>
          <w:szCs w:val="24"/>
        </w:rPr>
      </w:pPr>
    </w:p>
    <w:p w:rsidR="00F432A0" w:rsidRDefault="006C10ED">
      <w:pPr>
        <w:spacing w:line="275" w:lineRule="auto"/>
        <w:ind w:left="100" w:right="2741"/>
        <w:rPr>
          <w:sz w:val="24"/>
          <w:szCs w:val="24"/>
        </w:rPr>
      </w:pPr>
      <w:r>
        <w:rPr>
          <w:b/>
          <w:spacing w:val="2"/>
          <w:sz w:val="24"/>
          <w:szCs w:val="24"/>
        </w:rPr>
        <w:t>P</w:t>
      </w:r>
      <w:r>
        <w:rPr>
          <w:b/>
          <w:spacing w:val="6"/>
          <w:sz w:val="24"/>
          <w:szCs w:val="24"/>
        </w:rPr>
        <w:t>A</w:t>
      </w:r>
      <w:r>
        <w:rPr>
          <w:b/>
          <w:spacing w:val="4"/>
          <w:sz w:val="24"/>
          <w:szCs w:val="24"/>
        </w:rPr>
        <w:t>RA</w:t>
      </w:r>
      <w:r>
        <w:rPr>
          <w:b/>
          <w:spacing w:val="5"/>
          <w:sz w:val="24"/>
          <w:szCs w:val="24"/>
        </w:rPr>
        <w:t>QITJ</w:t>
      </w:r>
      <w:r>
        <w:rPr>
          <w:b/>
          <w:sz w:val="24"/>
          <w:szCs w:val="24"/>
        </w:rPr>
        <w:t>A</w:t>
      </w:r>
      <w:r>
        <w:rPr>
          <w:b/>
          <w:spacing w:val="9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10"/>
          <w:sz w:val="24"/>
          <w:szCs w:val="24"/>
        </w:rPr>
        <w:t xml:space="preserve"> </w:t>
      </w:r>
      <w:r>
        <w:rPr>
          <w:b/>
          <w:spacing w:val="4"/>
          <w:sz w:val="24"/>
          <w:szCs w:val="24"/>
        </w:rPr>
        <w:t>D</w:t>
      </w:r>
      <w:r>
        <w:rPr>
          <w:b/>
          <w:spacing w:val="7"/>
          <w:sz w:val="24"/>
          <w:szCs w:val="24"/>
        </w:rPr>
        <w:t>O</w:t>
      </w:r>
      <w:r>
        <w:rPr>
          <w:b/>
          <w:spacing w:val="5"/>
          <w:sz w:val="24"/>
          <w:szCs w:val="24"/>
        </w:rPr>
        <w:t>K</w:t>
      </w:r>
      <w:r>
        <w:rPr>
          <w:b/>
          <w:spacing w:val="4"/>
          <w:sz w:val="24"/>
          <w:szCs w:val="24"/>
        </w:rPr>
        <w:t>UM</w:t>
      </w:r>
      <w:r>
        <w:rPr>
          <w:b/>
          <w:spacing w:val="5"/>
          <w:sz w:val="24"/>
          <w:szCs w:val="24"/>
        </w:rPr>
        <w:t>E</w:t>
      </w:r>
      <w:r>
        <w:rPr>
          <w:b/>
          <w:spacing w:val="4"/>
          <w:sz w:val="24"/>
          <w:szCs w:val="24"/>
        </w:rPr>
        <w:t>N</w:t>
      </w:r>
      <w:r>
        <w:rPr>
          <w:b/>
          <w:spacing w:val="5"/>
          <w:sz w:val="24"/>
          <w:szCs w:val="24"/>
        </w:rPr>
        <w:t>TE</w:t>
      </w:r>
      <w:r>
        <w:rPr>
          <w:b/>
          <w:spacing w:val="4"/>
          <w:sz w:val="24"/>
          <w:szCs w:val="24"/>
        </w:rPr>
        <w:t>V</w:t>
      </w:r>
      <w:r>
        <w:rPr>
          <w:b/>
          <w:spacing w:val="5"/>
          <w:sz w:val="24"/>
          <w:szCs w:val="24"/>
        </w:rPr>
        <w:t>E</w:t>
      </w:r>
      <w:r>
        <w:rPr>
          <w:b/>
          <w:sz w:val="24"/>
          <w:szCs w:val="24"/>
        </w:rPr>
        <w:t>:</w:t>
      </w:r>
    </w:p>
    <w:p w:rsidR="006C10ED" w:rsidRPr="00FE3C1C" w:rsidRDefault="006C10ED" w:rsidP="00FE3C1C">
      <w:pPr>
        <w:spacing w:after="120" w:line="276" w:lineRule="auto"/>
        <w:ind w:left="101"/>
        <w:jc w:val="both"/>
        <w:rPr>
          <w:color w:val="000000"/>
          <w:position w:val="-1"/>
          <w:sz w:val="24"/>
          <w:szCs w:val="24"/>
        </w:rPr>
      </w:pPr>
      <w:proofErr w:type="spellStart"/>
      <w:r>
        <w:rPr>
          <w:spacing w:val="4"/>
          <w:sz w:val="24"/>
          <w:szCs w:val="24"/>
        </w:rPr>
        <w:t>Ka</w:t>
      </w:r>
      <w:r>
        <w:rPr>
          <w:spacing w:val="5"/>
          <w:sz w:val="24"/>
          <w:szCs w:val="24"/>
        </w:rPr>
        <w:t>ndid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t</w:t>
      </w:r>
      <w:r w:rsidR="00FA5F3F">
        <w:rPr>
          <w:sz w:val="24"/>
          <w:szCs w:val="24"/>
        </w:rPr>
        <w:t>i</w:t>
      </w:r>
      <w:proofErr w:type="spellEnd"/>
      <w:r>
        <w:rPr>
          <w:spacing w:val="14"/>
          <w:sz w:val="24"/>
          <w:szCs w:val="24"/>
        </w:rPr>
        <w:t xml:space="preserve"> </w:t>
      </w:r>
      <w:proofErr w:type="spellStart"/>
      <w:r>
        <w:rPr>
          <w:spacing w:val="7"/>
          <w:sz w:val="24"/>
          <w:szCs w:val="24"/>
        </w:rPr>
        <w:t>d</w:t>
      </w:r>
      <w:r>
        <w:rPr>
          <w:spacing w:val="5"/>
          <w:sz w:val="24"/>
          <w:szCs w:val="24"/>
        </w:rPr>
        <w:t>uh</w:t>
      </w:r>
      <w:r>
        <w:rPr>
          <w:spacing w:val="4"/>
          <w:sz w:val="24"/>
          <w:szCs w:val="24"/>
        </w:rPr>
        <w:t>e</w:t>
      </w:r>
      <w:r w:rsidR="00FA5F3F">
        <w:rPr>
          <w:sz w:val="24"/>
          <w:szCs w:val="24"/>
        </w:rPr>
        <w:t>t</w:t>
      </w:r>
      <w:proofErr w:type="spellEnd"/>
      <w:r w:rsidR="00FA5F3F">
        <w:rPr>
          <w:sz w:val="24"/>
          <w:szCs w:val="24"/>
        </w:rPr>
        <w:t xml:space="preserve">  </w:t>
      </w:r>
      <w:proofErr w:type="spellStart"/>
      <w:r>
        <w:rPr>
          <w:spacing w:val="7"/>
          <w:sz w:val="24"/>
          <w:szCs w:val="24"/>
        </w:rPr>
        <w:t>t</w:t>
      </w:r>
      <w:r w:rsidR="00FA5F3F">
        <w:rPr>
          <w:sz w:val="24"/>
          <w:szCs w:val="24"/>
        </w:rPr>
        <w:t>ë</w:t>
      </w:r>
      <w:proofErr w:type="spellEnd"/>
      <w:r>
        <w:rPr>
          <w:sz w:val="24"/>
          <w:szCs w:val="24"/>
        </w:rPr>
        <w:t xml:space="preserve"> </w:t>
      </w:r>
      <w:r>
        <w:rPr>
          <w:spacing w:val="15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d</w:t>
      </w:r>
      <w:r>
        <w:rPr>
          <w:spacing w:val="4"/>
          <w:sz w:val="24"/>
          <w:szCs w:val="24"/>
        </w:rPr>
        <w:t>ë</w:t>
      </w:r>
      <w:r>
        <w:rPr>
          <w:spacing w:val="6"/>
          <w:sz w:val="24"/>
          <w:szCs w:val="24"/>
        </w:rPr>
        <w:t>r</w:t>
      </w:r>
      <w:r>
        <w:rPr>
          <w:spacing w:val="2"/>
          <w:sz w:val="24"/>
          <w:szCs w:val="24"/>
        </w:rPr>
        <w:t>g</w:t>
      </w:r>
      <w:r>
        <w:rPr>
          <w:spacing w:val="5"/>
          <w:sz w:val="24"/>
          <w:szCs w:val="24"/>
        </w:rPr>
        <w:t>o</w:t>
      </w:r>
      <w:r>
        <w:rPr>
          <w:spacing w:val="7"/>
          <w:sz w:val="24"/>
          <w:szCs w:val="24"/>
        </w:rPr>
        <w:t>j</w:t>
      </w:r>
      <w:r w:rsidR="00FA5F3F">
        <w:rPr>
          <w:sz w:val="24"/>
          <w:szCs w:val="24"/>
        </w:rPr>
        <w:t>ë</w:t>
      </w:r>
      <w:proofErr w:type="spellEnd"/>
      <w:r>
        <w:rPr>
          <w:sz w:val="24"/>
          <w:szCs w:val="24"/>
        </w:rPr>
        <w:t xml:space="preserve"> </w:t>
      </w:r>
      <w:r>
        <w:rPr>
          <w:spacing w:val="13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b</w:t>
      </w:r>
      <w:r>
        <w:rPr>
          <w:spacing w:val="6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</w:t>
      </w:r>
      <w:r>
        <w:rPr>
          <w:spacing w:val="7"/>
          <w:sz w:val="24"/>
          <w:szCs w:val="24"/>
        </w:rPr>
        <w:t>d</w:t>
      </w:r>
      <w:r w:rsidR="00FA5F3F">
        <w:rPr>
          <w:sz w:val="24"/>
          <w:szCs w:val="24"/>
        </w:rPr>
        <w:t>a</w:t>
      </w:r>
      <w:proofErr w:type="spellEnd"/>
      <w:r>
        <w:rPr>
          <w:sz w:val="24"/>
          <w:szCs w:val="24"/>
        </w:rPr>
        <w:t xml:space="preserve"> </w:t>
      </w:r>
      <w:r>
        <w:rPr>
          <w:spacing w:val="13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d</w:t>
      </w:r>
      <w:r>
        <w:rPr>
          <w:spacing w:val="6"/>
          <w:sz w:val="24"/>
          <w:szCs w:val="24"/>
        </w:rPr>
        <w:t>a</w:t>
      </w:r>
      <w:r>
        <w:rPr>
          <w:spacing w:val="5"/>
          <w:sz w:val="24"/>
          <w:szCs w:val="24"/>
        </w:rPr>
        <w:t>t</w:t>
      </w:r>
      <w:r>
        <w:rPr>
          <w:spacing w:val="4"/>
          <w:sz w:val="24"/>
          <w:szCs w:val="24"/>
        </w:rPr>
        <w:t>ë</w:t>
      </w:r>
      <w:r w:rsidR="00FA5F3F">
        <w:rPr>
          <w:sz w:val="24"/>
          <w:szCs w:val="24"/>
        </w:rPr>
        <w:t>s</w:t>
      </w:r>
      <w:proofErr w:type="spellEnd"/>
      <w:r>
        <w:rPr>
          <w:spacing w:val="14"/>
          <w:sz w:val="24"/>
          <w:szCs w:val="24"/>
        </w:rPr>
        <w:t xml:space="preserve"> </w:t>
      </w:r>
      <w:r w:rsidR="00FB2C41">
        <w:rPr>
          <w:spacing w:val="5"/>
          <w:sz w:val="24"/>
          <w:szCs w:val="24"/>
        </w:rPr>
        <w:t>2</w:t>
      </w:r>
      <w:r w:rsidR="00053C01">
        <w:rPr>
          <w:spacing w:val="5"/>
          <w:sz w:val="24"/>
          <w:szCs w:val="24"/>
        </w:rPr>
        <w:t>0</w:t>
      </w:r>
      <w:r w:rsidR="002977B9">
        <w:rPr>
          <w:spacing w:val="5"/>
          <w:sz w:val="24"/>
          <w:szCs w:val="24"/>
        </w:rPr>
        <w:t>.0</w:t>
      </w:r>
      <w:r w:rsidR="00053C01">
        <w:rPr>
          <w:spacing w:val="5"/>
          <w:sz w:val="24"/>
          <w:szCs w:val="24"/>
        </w:rPr>
        <w:t>8</w:t>
      </w:r>
      <w:r w:rsidR="002977B9">
        <w:rPr>
          <w:spacing w:val="5"/>
          <w:sz w:val="24"/>
          <w:szCs w:val="24"/>
        </w:rPr>
        <w:t>.2023</w:t>
      </w:r>
      <w:r>
        <w:rPr>
          <w:sz w:val="24"/>
          <w:szCs w:val="24"/>
        </w:rPr>
        <w:t>,</w:t>
      </w:r>
      <w:r w:rsidR="00C02B2F" w:rsidRPr="00C02B2F">
        <w:t xml:space="preserve"> </w:t>
      </w:r>
      <w:proofErr w:type="spellStart"/>
      <w:r w:rsidR="00C02B2F" w:rsidRPr="00C02B2F">
        <w:rPr>
          <w:sz w:val="24"/>
          <w:szCs w:val="24"/>
        </w:rPr>
        <w:t>në</w:t>
      </w:r>
      <w:proofErr w:type="spellEnd"/>
      <w:r w:rsidR="00C02B2F" w:rsidRPr="00C02B2F">
        <w:rPr>
          <w:sz w:val="24"/>
          <w:szCs w:val="24"/>
        </w:rPr>
        <w:t xml:space="preserve"> </w:t>
      </w:r>
      <w:proofErr w:type="spellStart"/>
      <w:r w:rsidR="00C02B2F" w:rsidRPr="00C02B2F">
        <w:rPr>
          <w:spacing w:val="1"/>
          <w:sz w:val="24"/>
          <w:szCs w:val="24"/>
        </w:rPr>
        <w:t>Autoritetin</w:t>
      </w:r>
      <w:proofErr w:type="spellEnd"/>
      <w:r w:rsidR="00C02B2F" w:rsidRPr="00C02B2F">
        <w:rPr>
          <w:spacing w:val="1"/>
          <w:sz w:val="24"/>
          <w:szCs w:val="24"/>
        </w:rPr>
        <w:t xml:space="preserve"> </w:t>
      </w:r>
      <w:proofErr w:type="spellStart"/>
      <w:r w:rsidR="00C02B2F" w:rsidRPr="00C02B2F">
        <w:rPr>
          <w:spacing w:val="1"/>
          <w:sz w:val="24"/>
          <w:szCs w:val="24"/>
        </w:rPr>
        <w:t>Shtetëror</w:t>
      </w:r>
      <w:proofErr w:type="spellEnd"/>
      <w:r w:rsidR="00C02B2F" w:rsidRPr="00C02B2F">
        <w:rPr>
          <w:spacing w:val="1"/>
          <w:sz w:val="24"/>
          <w:szCs w:val="24"/>
        </w:rPr>
        <w:t xml:space="preserve"> </w:t>
      </w:r>
      <w:proofErr w:type="spellStart"/>
      <w:r w:rsidR="00C02B2F" w:rsidRPr="00C02B2F">
        <w:rPr>
          <w:spacing w:val="1"/>
          <w:sz w:val="24"/>
          <w:szCs w:val="24"/>
        </w:rPr>
        <w:t>për</w:t>
      </w:r>
      <w:proofErr w:type="spellEnd"/>
      <w:r w:rsidR="00C02B2F" w:rsidRPr="00C02B2F">
        <w:rPr>
          <w:spacing w:val="1"/>
          <w:sz w:val="24"/>
          <w:szCs w:val="24"/>
        </w:rPr>
        <w:t xml:space="preserve"> </w:t>
      </w:r>
      <w:proofErr w:type="spellStart"/>
      <w:r w:rsidR="00C02B2F" w:rsidRPr="00C02B2F">
        <w:rPr>
          <w:spacing w:val="1"/>
          <w:sz w:val="24"/>
          <w:szCs w:val="24"/>
        </w:rPr>
        <w:t>Informacionin</w:t>
      </w:r>
      <w:proofErr w:type="spellEnd"/>
      <w:r w:rsidR="00C02B2F" w:rsidRPr="00C02B2F">
        <w:rPr>
          <w:spacing w:val="1"/>
          <w:sz w:val="24"/>
          <w:szCs w:val="24"/>
        </w:rPr>
        <w:t xml:space="preserve"> </w:t>
      </w:r>
      <w:proofErr w:type="spellStart"/>
      <w:r w:rsidR="00C02B2F" w:rsidRPr="00C02B2F">
        <w:rPr>
          <w:spacing w:val="1"/>
          <w:sz w:val="24"/>
          <w:szCs w:val="24"/>
        </w:rPr>
        <w:t>Gjeohapësinor</w:t>
      </w:r>
      <w:proofErr w:type="spellEnd"/>
      <w:r w:rsidR="00C02B2F" w:rsidRPr="00C02B2F">
        <w:rPr>
          <w:sz w:val="24"/>
          <w:szCs w:val="24"/>
        </w:rPr>
        <w:t xml:space="preserve"> </w:t>
      </w:r>
      <w:proofErr w:type="spellStart"/>
      <w:r w:rsidR="00C02B2F" w:rsidRPr="00C02B2F">
        <w:rPr>
          <w:sz w:val="24"/>
          <w:szCs w:val="24"/>
        </w:rPr>
        <w:t>në</w:t>
      </w:r>
      <w:proofErr w:type="spellEnd"/>
      <w:r w:rsidR="00C02B2F" w:rsidRPr="00C02B2F">
        <w:rPr>
          <w:sz w:val="24"/>
          <w:szCs w:val="24"/>
        </w:rPr>
        <w:t xml:space="preserve"> </w:t>
      </w:r>
      <w:proofErr w:type="spellStart"/>
      <w:r w:rsidR="00C02B2F" w:rsidRPr="00C02B2F">
        <w:rPr>
          <w:sz w:val="24"/>
          <w:szCs w:val="24"/>
        </w:rPr>
        <w:t>adresën</w:t>
      </w:r>
      <w:proofErr w:type="spellEnd"/>
      <w:r w:rsidR="00C02B2F" w:rsidRPr="00C02B2F">
        <w:rPr>
          <w:sz w:val="24"/>
          <w:szCs w:val="24"/>
        </w:rPr>
        <w:t xml:space="preserve">: </w:t>
      </w:r>
      <w:proofErr w:type="spellStart"/>
      <w:r w:rsidR="00C02B2F" w:rsidRPr="00C02B2F">
        <w:rPr>
          <w:sz w:val="24"/>
          <w:szCs w:val="24"/>
        </w:rPr>
        <w:t>Rruga</w:t>
      </w:r>
      <w:proofErr w:type="spellEnd"/>
      <w:r w:rsidR="00C02B2F" w:rsidRPr="00C02B2F">
        <w:rPr>
          <w:sz w:val="24"/>
          <w:szCs w:val="24"/>
        </w:rPr>
        <w:t xml:space="preserve"> “P</w:t>
      </w:r>
      <w:r w:rsidR="00C02B2F">
        <w:rPr>
          <w:sz w:val="24"/>
          <w:szCs w:val="24"/>
        </w:rPr>
        <w:t xml:space="preserve">apa </w:t>
      </w:r>
      <w:proofErr w:type="spellStart"/>
      <w:r w:rsidR="00C02B2F">
        <w:rPr>
          <w:sz w:val="24"/>
          <w:szCs w:val="24"/>
        </w:rPr>
        <w:t>Gjon</w:t>
      </w:r>
      <w:proofErr w:type="spellEnd"/>
      <w:r w:rsidR="00C02B2F">
        <w:rPr>
          <w:sz w:val="24"/>
          <w:szCs w:val="24"/>
        </w:rPr>
        <w:t xml:space="preserve"> </w:t>
      </w:r>
      <w:proofErr w:type="spellStart"/>
      <w:r w:rsidR="00C02B2F">
        <w:rPr>
          <w:sz w:val="24"/>
          <w:szCs w:val="24"/>
        </w:rPr>
        <w:t>Pali</w:t>
      </w:r>
      <w:proofErr w:type="spellEnd"/>
      <w:r w:rsidR="00C02B2F">
        <w:rPr>
          <w:sz w:val="24"/>
          <w:szCs w:val="24"/>
        </w:rPr>
        <w:t xml:space="preserve"> II”, </w:t>
      </w:r>
      <w:proofErr w:type="spellStart"/>
      <w:r w:rsidR="00C02B2F">
        <w:rPr>
          <w:sz w:val="24"/>
          <w:szCs w:val="24"/>
        </w:rPr>
        <w:t>Nd</w:t>
      </w:r>
      <w:proofErr w:type="spellEnd"/>
      <w:r w:rsidR="00C02B2F">
        <w:rPr>
          <w:sz w:val="24"/>
          <w:szCs w:val="24"/>
        </w:rPr>
        <w:t>. 2, H</w:t>
      </w:r>
      <w:r>
        <w:rPr>
          <w:sz w:val="24"/>
          <w:szCs w:val="24"/>
        </w:rPr>
        <w:t xml:space="preserve">.3, </w:t>
      </w:r>
      <w:r w:rsidR="00C02B2F">
        <w:rPr>
          <w:sz w:val="24"/>
          <w:szCs w:val="24"/>
        </w:rPr>
        <w:t>Kati 2</w:t>
      </w:r>
      <w:r w:rsidR="00C02B2F" w:rsidRPr="00C02B2F">
        <w:rPr>
          <w:sz w:val="24"/>
          <w:szCs w:val="24"/>
        </w:rPr>
        <w:t xml:space="preserve">, </w:t>
      </w:r>
      <w:proofErr w:type="spellStart"/>
      <w:r w:rsidR="00C02B2F" w:rsidRPr="00C02B2F">
        <w:rPr>
          <w:sz w:val="24"/>
          <w:szCs w:val="24"/>
        </w:rPr>
        <w:t>Tiranë</w:t>
      </w:r>
      <w:proofErr w:type="spellEnd"/>
      <w:r w:rsidR="00C02B2F" w:rsidRPr="00C02B2F">
        <w:rPr>
          <w:sz w:val="24"/>
          <w:szCs w:val="24"/>
        </w:rPr>
        <w:t xml:space="preserve"> </w:t>
      </w:r>
      <w:proofErr w:type="spellStart"/>
      <w:r w:rsidR="00C02B2F" w:rsidRPr="00C02B2F">
        <w:rPr>
          <w:sz w:val="24"/>
          <w:szCs w:val="24"/>
        </w:rPr>
        <w:t>ose</w:t>
      </w:r>
      <w:proofErr w:type="spellEnd"/>
      <w:r w:rsidR="00C02B2F" w:rsidRPr="00C02B2F">
        <w:rPr>
          <w:sz w:val="24"/>
          <w:szCs w:val="24"/>
        </w:rPr>
        <w:t xml:space="preserve"> </w:t>
      </w:r>
      <w:proofErr w:type="spellStart"/>
      <w:r w:rsidR="00C02B2F" w:rsidRPr="00C02B2F">
        <w:rPr>
          <w:sz w:val="24"/>
          <w:szCs w:val="24"/>
        </w:rPr>
        <w:t>në</w:t>
      </w:r>
      <w:proofErr w:type="spellEnd"/>
      <w:r w:rsidR="00C02B2F" w:rsidRPr="00C02B2F">
        <w:rPr>
          <w:sz w:val="24"/>
          <w:szCs w:val="24"/>
        </w:rPr>
        <w:t xml:space="preserve"> </w:t>
      </w:r>
      <w:r w:rsidR="00FA5F3F">
        <w:rPr>
          <w:sz w:val="24"/>
          <w:szCs w:val="24"/>
        </w:rPr>
        <w:t xml:space="preserve"> </w:t>
      </w:r>
      <w:proofErr w:type="spellStart"/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d</w:t>
      </w:r>
      <w:r>
        <w:rPr>
          <w:spacing w:val="6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s</w:t>
      </w:r>
      <w:r>
        <w:rPr>
          <w:spacing w:val="4"/>
          <w:sz w:val="24"/>
          <w:szCs w:val="24"/>
        </w:rPr>
        <w:t>ë</w:t>
      </w:r>
      <w:r w:rsidR="00FA5F3F">
        <w:rPr>
          <w:sz w:val="24"/>
          <w:szCs w:val="24"/>
        </w:rPr>
        <w:t>n</w:t>
      </w:r>
      <w:proofErr w:type="spellEnd"/>
      <w:r>
        <w:rPr>
          <w:spacing w:val="16"/>
          <w:sz w:val="24"/>
          <w:szCs w:val="24"/>
        </w:rPr>
        <w:t xml:space="preserve"> </w:t>
      </w:r>
      <w:r w:rsidR="00FA5F3F"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</w:t>
      </w:r>
      <w:proofErr w:type="spellEnd"/>
      <w:r>
        <w:rPr>
          <w:spacing w:val="-3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–</w:t>
      </w:r>
      <w:proofErr w:type="spellStart"/>
      <w:r>
        <w:rPr>
          <w:spacing w:val="5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ili</w:t>
      </w:r>
      <w:r>
        <w:rPr>
          <w:spacing w:val="7"/>
          <w:sz w:val="24"/>
          <w:szCs w:val="24"/>
        </w:rPr>
        <w:t>t</w:t>
      </w:r>
      <w:proofErr w:type="spellEnd"/>
      <w:r>
        <w:rPr>
          <w:sz w:val="24"/>
          <w:szCs w:val="24"/>
        </w:rPr>
        <w:t xml:space="preserve"> </w:t>
      </w:r>
      <w:hyperlink r:id="rId5" w:history="1">
        <w:r w:rsidR="00D26C6A" w:rsidRPr="00B85FCE">
          <w:rPr>
            <w:rStyle w:val="Hyperlink"/>
            <w:position w:val="-1"/>
            <w:sz w:val="24"/>
            <w:szCs w:val="24"/>
            <w:u w:color="0000FF"/>
          </w:rPr>
          <w:t>info@asig.gov.al</w:t>
        </w:r>
        <w:r w:rsidR="00D26C6A" w:rsidRPr="00B85FCE">
          <w:rPr>
            <w:rStyle w:val="Hyperlink"/>
            <w:position w:val="-1"/>
            <w:sz w:val="24"/>
            <w:szCs w:val="24"/>
          </w:rPr>
          <w:t>,</w:t>
        </w:r>
      </w:hyperlink>
      <w:r>
        <w:rPr>
          <w:color w:val="000000"/>
          <w:position w:val="-1"/>
          <w:sz w:val="24"/>
          <w:szCs w:val="24"/>
        </w:rPr>
        <w:t xml:space="preserve"> </w:t>
      </w:r>
      <w:proofErr w:type="spellStart"/>
      <w:r>
        <w:rPr>
          <w:color w:val="000000"/>
          <w:spacing w:val="7"/>
          <w:position w:val="-1"/>
          <w:sz w:val="24"/>
          <w:szCs w:val="24"/>
        </w:rPr>
        <w:t>k</w:t>
      </w:r>
      <w:r>
        <w:rPr>
          <w:color w:val="000000"/>
          <w:spacing w:val="4"/>
          <w:position w:val="-1"/>
          <w:sz w:val="24"/>
          <w:szCs w:val="24"/>
        </w:rPr>
        <w:t>ë</w:t>
      </w:r>
      <w:r>
        <w:rPr>
          <w:color w:val="000000"/>
          <w:spacing w:val="5"/>
          <w:position w:val="-1"/>
          <w:sz w:val="24"/>
          <w:szCs w:val="24"/>
        </w:rPr>
        <w:t>t</w:t>
      </w:r>
      <w:r>
        <w:rPr>
          <w:color w:val="000000"/>
          <w:position w:val="-1"/>
          <w:sz w:val="24"/>
          <w:szCs w:val="24"/>
        </w:rPr>
        <w:t>o</w:t>
      </w:r>
      <w:proofErr w:type="spellEnd"/>
      <w:r>
        <w:rPr>
          <w:color w:val="000000"/>
          <w:spacing w:val="10"/>
          <w:position w:val="-1"/>
          <w:sz w:val="24"/>
          <w:szCs w:val="24"/>
        </w:rPr>
        <w:t xml:space="preserve"> </w:t>
      </w:r>
      <w:proofErr w:type="spellStart"/>
      <w:r>
        <w:rPr>
          <w:color w:val="000000"/>
          <w:spacing w:val="5"/>
          <w:position w:val="-1"/>
          <w:sz w:val="24"/>
          <w:szCs w:val="24"/>
        </w:rPr>
        <w:t>dokum</w:t>
      </w:r>
      <w:r>
        <w:rPr>
          <w:color w:val="000000"/>
          <w:spacing w:val="6"/>
          <w:position w:val="-1"/>
          <w:sz w:val="24"/>
          <w:szCs w:val="24"/>
        </w:rPr>
        <w:t>e</w:t>
      </w:r>
      <w:r>
        <w:rPr>
          <w:color w:val="000000"/>
          <w:spacing w:val="5"/>
          <w:position w:val="-1"/>
          <w:sz w:val="24"/>
          <w:szCs w:val="24"/>
        </w:rPr>
        <w:t>nt</w:t>
      </w:r>
      <w:r>
        <w:rPr>
          <w:color w:val="000000"/>
          <w:spacing w:val="4"/>
          <w:position w:val="-1"/>
          <w:sz w:val="24"/>
          <w:szCs w:val="24"/>
        </w:rPr>
        <w:t>e</w:t>
      </w:r>
      <w:proofErr w:type="spellEnd"/>
      <w:r>
        <w:rPr>
          <w:color w:val="000000"/>
          <w:position w:val="-1"/>
          <w:sz w:val="24"/>
          <w:szCs w:val="24"/>
        </w:rPr>
        <w:t>:</w:t>
      </w:r>
    </w:p>
    <w:p w:rsidR="00F432A0" w:rsidRPr="00D26C6A" w:rsidRDefault="006C10ED" w:rsidP="00FE3C1C">
      <w:pPr>
        <w:pStyle w:val="ListParagraph"/>
        <w:numPr>
          <w:ilvl w:val="0"/>
          <w:numId w:val="6"/>
        </w:numPr>
        <w:spacing w:before="29" w:line="276" w:lineRule="auto"/>
        <w:rPr>
          <w:sz w:val="24"/>
          <w:szCs w:val="24"/>
        </w:rPr>
      </w:pPr>
      <w:proofErr w:type="spellStart"/>
      <w:r w:rsidRPr="00D26C6A">
        <w:rPr>
          <w:spacing w:val="4"/>
          <w:sz w:val="24"/>
          <w:szCs w:val="24"/>
        </w:rPr>
        <w:t>Kër</w:t>
      </w:r>
      <w:r w:rsidRPr="00D26C6A">
        <w:rPr>
          <w:spacing w:val="7"/>
          <w:sz w:val="24"/>
          <w:szCs w:val="24"/>
        </w:rPr>
        <w:t>k</w:t>
      </w:r>
      <w:r w:rsidRPr="00D26C6A">
        <w:rPr>
          <w:spacing w:val="4"/>
          <w:sz w:val="24"/>
          <w:szCs w:val="24"/>
        </w:rPr>
        <w:t>e</w:t>
      </w:r>
      <w:r w:rsidRPr="00D26C6A">
        <w:rPr>
          <w:spacing w:val="5"/>
          <w:sz w:val="24"/>
          <w:szCs w:val="24"/>
        </w:rPr>
        <w:t>s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7"/>
          <w:sz w:val="24"/>
          <w:szCs w:val="24"/>
        </w:rPr>
        <w:t>p</w:t>
      </w:r>
      <w:r w:rsidRPr="00D26C6A">
        <w:rPr>
          <w:spacing w:val="4"/>
          <w:sz w:val="24"/>
          <w:szCs w:val="24"/>
        </w:rPr>
        <w:t>ë</w:t>
      </w:r>
      <w:r w:rsidRPr="00D26C6A">
        <w:rPr>
          <w:sz w:val="24"/>
          <w:szCs w:val="24"/>
        </w:rPr>
        <w:t>r</w:t>
      </w:r>
      <w:proofErr w:type="spellEnd"/>
      <w:r w:rsidRPr="00D26C6A">
        <w:rPr>
          <w:spacing w:val="11"/>
          <w:sz w:val="24"/>
          <w:szCs w:val="24"/>
        </w:rPr>
        <w:t xml:space="preserve"> </w:t>
      </w:r>
      <w:proofErr w:type="spellStart"/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pliki</w:t>
      </w:r>
      <w:r w:rsidRPr="00D26C6A">
        <w:rPr>
          <w:sz w:val="24"/>
          <w:szCs w:val="24"/>
        </w:rPr>
        <w:t>m</w:t>
      </w:r>
      <w:proofErr w:type="spellEnd"/>
    </w:p>
    <w:p w:rsidR="00F432A0" w:rsidRPr="00D26C6A" w:rsidRDefault="006C10ED" w:rsidP="00FE3C1C">
      <w:pPr>
        <w:pStyle w:val="ListParagraph"/>
        <w:numPr>
          <w:ilvl w:val="0"/>
          <w:numId w:val="6"/>
        </w:numPr>
        <w:spacing w:before="43" w:line="276" w:lineRule="auto"/>
        <w:rPr>
          <w:sz w:val="24"/>
          <w:szCs w:val="24"/>
        </w:rPr>
      </w:pPr>
      <w:r w:rsidRPr="00D26C6A">
        <w:rPr>
          <w:spacing w:val="6"/>
          <w:sz w:val="24"/>
          <w:szCs w:val="24"/>
        </w:rPr>
        <w:t>CV</w:t>
      </w:r>
    </w:p>
    <w:p w:rsidR="00F432A0" w:rsidRPr="00D26C6A" w:rsidRDefault="006C10ED" w:rsidP="00FE3C1C">
      <w:pPr>
        <w:pStyle w:val="ListParagraph"/>
        <w:numPr>
          <w:ilvl w:val="0"/>
          <w:numId w:val="6"/>
        </w:numPr>
        <w:spacing w:before="41" w:line="276" w:lineRule="auto"/>
        <w:rPr>
          <w:sz w:val="24"/>
          <w:szCs w:val="24"/>
        </w:rPr>
      </w:pPr>
      <w:proofErr w:type="spellStart"/>
      <w:r w:rsidRPr="00D26C6A">
        <w:rPr>
          <w:spacing w:val="3"/>
          <w:sz w:val="24"/>
          <w:szCs w:val="24"/>
        </w:rPr>
        <w:t>F</w:t>
      </w:r>
      <w:r w:rsidRPr="00D26C6A">
        <w:rPr>
          <w:spacing w:val="5"/>
          <w:sz w:val="24"/>
          <w:szCs w:val="24"/>
        </w:rPr>
        <w:t>otokopj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7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diplom</w:t>
      </w:r>
      <w:r w:rsidRPr="00D26C6A">
        <w:rPr>
          <w:spacing w:val="4"/>
          <w:sz w:val="24"/>
          <w:szCs w:val="24"/>
        </w:rPr>
        <w:t>ë</w:t>
      </w:r>
      <w:r w:rsidRPr="00D26C6A">
        <w:rPr>
          <w:sz w:val="24"/>
          <w:szCs w:val="24"/>
        </w:rPr>
        <w:t>s</w:t>
      </w:r>
      <w:proofErr w:type="spellEnd"/>
      <w:r w:rsidRPr="00D26C6A">
        <w:rPr>
          <w:spacing w:val="9"/>
          <w:sz w:val="24"/>
          <w:szCs w:val="24"/>
        </w:rPr>
        <w:t xml:space="preserve"> </w:t>
      </w:r>
      <w:proofErr w:type="spellStart"/>
      <w:r w:rsidRPr="00D26C6A">
        <w:rPr>
          <w:spacing w:val="7"/>
          <w:sz w:val="24"/>
          <w:szCs w:val="24"/>
        </w:rPr>
        <w:t>d</w:t>
      </w:r>
      <w:r w:rsidRPr="00D26C6A">
        <w:rPr>
          <w:spacing w:val="5"/>
          <w:sz w:val="24"/>
          <w:szCs w:val="24"/>
        </w:rPr>
        <w:t>h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list</w:t>
      </w:r>
      <w:r w:rsidRPr="00D26C6A">
        <w:rPr>
          <w:spacing w:val="4"/>
          <w:sz w:val="24"/>
          <w:szCs w:val="24"/>
        </w:rPr>
        <w:t>ë</w:t>
      </w:r>
      <w:r w:rsidRPr="00D26C6A">
        <w:rPr>
          <w:sz w:val="24"/>
          <w:szCs w:val="24"/>
        </w:rPr>
        <w:t>s</w:t>
      </w:r>
      <w:proofErr w:type="spellEnd"/>
      <w:r w:rsidRPr="00D26C6A">
        <w:rPr>
          <w:spacing w:val="9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s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7"/>
          <w:sz w:val="24"/>
          <w:szCs w:val="24"/>
        </w:rPr>
        <w:t>n</w:t>
      </w:r>
      <w:r w:rsidRPr="00D26C6A">
        <w:rPr>
          <w:spacing w:val="5"/>
          <w:sz w:val="24"/>
          <w:szCs w:val="24"/>
        </w:rPr>
        <w:t>ot</w:t>
      </w:r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v</w:t>
      </w:r>
      <w:r w:rsidRPr="00D26C6A">
        <w:rPr>
          <w:sz w:val="24"/>
          <w:szCs w:val="24"/>
        </w:rPr>
        <w:t>e</w:t>
      </w:r>
      <w:proofErr w:type="spellEnd"/>
    </w:p>
    <w:p w:rsidR="00F432A0" w:rsidRPr="00D26C6A" w:rsidRDefault="006C10ED" w:rsidP="00FE3C1C">
      <w:pPr>
        <w:pStyle w:val="ListParagraph"/>
        <w:numPr>
          <w:ilvl w:val="0"/>
          <w:numId w:val="6"/>
        </w:numPr>
        <w:spacing w:before="41" w:line="276" w:lineRule="auto"/>
        <w:rPr>
          <w:sz w:val="24"/>
          <w:szCs w:val="24"/>
        </w:rPr>
      </w:pPr>
      <w:proofErr w:type="spellStart"/>
      <w:r w:rsidRPr="00D26C6A">
        <w:rPr>
          <w:spacing w:val="3"/>
          <w:sz w:val="24"/>
          <w:szCs w:val="24"/>
        </w:rPr>
        <w:t>F</w:t>
      </w:r>
      <w:r w:rsidRPr="00D26C6A">
        <w:rPr>
          <w:spacing w:val="5"/>
          <w:sz w:val="24"/>
          <w:szCs w:val="24"/>
        </w:rPr>
        <w:t>otokopj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7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lib</w:t>
      </w:r>
      <w:r w:rsidRPr="00D26C6A">
        <w:rPr>
          <w:spacing w:val="6"/>
          <w:sz w:val="24"/>
          <w:szCs w:val="24"/>
        </w:rPr>
        <w:t>r</w:t>
      </w:r>
      <w:r w:rsidRPr="00D26C6A">
        <w:rPr>
          <w:spacing w:val="4"/>
          <w:sz w:val="24"/>
          <w:szCs w:val="24"/>
        </w:rPr>
        <w:t>e</w:t>
      </w:r>
      <w:r w:rsidRPr="00D26C6A">
        <w:rPr>
          <w:spacing w:val="6"/>
          <w:sz w:val="24"/>
          <w:szCs w:val="24"/>
        </w:rPr>
        <w:t>z</w:t>
      </w:r>
      <w:r w:rsidRPr="00D26C6A">
        <w:rPr>
          <w:spacing w:val="4"/>
          <w:sz w:val="24"/>
          <w:szCs w:val="24"/>
        </w:rPr>
        <w:t>ë</w:t>
      </w:r>
      <w:r w:rsidRPr="00D26C6A">
        <w:rPr>
          <w:sz w:val="24"/>
          <w:szCs w:val="24"/>
        </w:rPr>
        <w:t>s</w:t>
      </w:r>
      <w:proofErr w:type="spellEnd"/>
      <w:r w:rsidRPr="00D26C6A">
        <w:rPr>
          <w:spacing w:val="9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s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11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pun</w:t>
      </w:r>
      <w:r w:rsidRPr="00D26C6A">
        <w:rPr>
          <w:spacing w:val="4"/>
          <w:sz w:val="24"/>
          <w:szCs w:val="24"/>
        </w:rPr>
        <w:t>ë</w:t>
      </w:r>
      <w:r w:rsidRPr="00D26C6A">
        <w:rPr>
          <w:sz w:val="24"/>
          <w:szCs w:val="24"/>
        </w:rPr>
        <w:t>s</w:t>
      </w:r>
      <w:proofErr w:type="spellEnd"/>
    </w:p>
    <w:p w:rsidR="00F432A0" w:rsidRPr="00D26C6A" w:rsidRDefault="006C10ED" w:rsidP="00FE3C1C">
      <w:pPr>
        <w:pStyle w:val="ListParagraph"/>
        <w:numPr>
          <w:ilvl w:val="0"/>
          <w:numId w:val="6"/>
        </w:numPr>
        <w:spacing w:before="41" w:line="276" w:lineRule="auto"/>
        <w:rPr>
          <w:sz w:val="24"/>
          <w:szCs w:val="24"/>
        </w:rPr>
      </w:pPr>
      <w:proofErr w:type="spellStart"/>
      <w:r w:rsidRPr="00D26C6A">
        <w:rPr>
          <w:spacing w:val="3"/>
          <w:sz w:val="24"/>
          <w:szCs w:val="24"/>
        </w:rPr>
        <w:t>F</w:t>
      </w:r>
      <w:r w:rsidRPr="00D26C6A">
        <w:rPr>
          <w:spacing w:val="5"/>
          <w:sz w:val="24"/>
          <w:szCs w:val="24"/>
        </w:rPr>
        <w:t>otokopj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7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6"/>
          <w:sz w:val="24"/>
          <w:szCs w:val="24"/>
        </w:rPr>
        <w:t>c</w:t>
      </w:r>
      <w:r w:rsidRPr="00D26C6A">
        <w:rPr>
          <w:spacing w:val="4"/>
          <w:sz w:val="24"/>
          <w:szCs w:val="24"/>
        </w:rPr>
        <w:t>er</w:t>
      </w:r>
      <w:r w:rsidRPr="00D26C6A">
        <w:rPr>
          <w:spacing w:val="5"/>
          <w:sz w:val="24"/>
          <w:szCs w:val="24"/>
        </w:rPr>
        <w:t>ti</w:t>
      </w:r>
      <w:r w:rsidRPr="00D26C6A">
        <w:rPr>
          <w:spacing w:val="4"/>
          <w:sz w:val="24"/>
          <w:szCs w:val="24"/>
        </w:rPr>
        <w:t>f</w:t>
      </w:r>
      <w:r w:rsidRPr="00D26C6A">
        <w:rPr>
          <w:spacing w:val="5"/>
          <w:sz w:val="24"/>
          <w:szCs w:val="24"/>
        </w:rPr>
        <w:t>i</w:t>
      </w:r>
      <w:r w:rsidRPr="00D26C6A">
        <w:rPr>
          <w:spacing w:val="7"/>
          <w:sz w:val="24"/>
          <w:szCs w:val="24"/>
        </w:rPr>
        <w:t>k</w:t>
      </w:r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t</w:t>
      </w:r>
      <w:r w:rsidRPr="00D26C6A">
        <w:rPr>
          <w:spacing w:val="6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v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k</w:t>
      </w:r>
      <w:r w:rsidRPr="00D26C6A">
        <w:rPr>
          <w:spacing w:val="7"/>
          <w:sz w:val="24"/>
          <w:szCs w:val="24"/>
        </w:rPr>
        <w:t>u</w:t>
      </w:r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li</w:t>
      </w:r>
      <w:r w:rsidRPr="00D26C6A">
        <w:rPr>
          <w:spacing w:val="4"/>
          <w:sz w:val="24"/>
          <w:szCs w:val="24"/>
        </w:rPr>
        <w:t>f</w:t>
      </w:r>
      <w:r w:rsidRPr="00D26C6A">
        <w:rPr>
          <w:spacing w:val="5"/>
          <w:sz w:val="24"/>
          <w:szCs w:val="24"/>
        </w:rPr>
        <w:t>ikimi</w:t>
      </w:r>
      <w:r w:rsidRPr="00D26C6A">
        <w:rPr>
          <w:sz w:val="24"/>
          <w:szCs w:val="24"/>
        </w:rPr>
        <w:t>t</w:t>
      </w:r>
      <w:proofErr w:type="spellEnd"/>
      <w:r w:rsidRPr="00D26C6A">
        <w:rPr>
          <w:spacing w:val="10"/>
          <w:sz w:val="24"/>
          <w:szCs w:val="24"/>
        </w:rPr>
        <w:t xml:space="preserve"> </w:t>
      </w:r>
      <w:r w:rsidRPr="00D26C6A">
        <w:rPr>
          <w:spacing w:val="4"/>
          <w:sz w:val="24"/>
          <w:szCs w:val="24"/>
        </w:rPr>
        <w:t>(</w:t>
      </w:r>
      <w:proofErr w:type="spellStart"/>
      <w:r w:rsidRPr="00D26C6A">
        <w:rPr>
          <w:spacing w:val="5"/>
          <w:sz w:val="24"/>
          <w:szCs w:val="24"/>
        </w:rPr>
        <w:t>n</w:t>
      </w:r>
      <w:r w:rsidRPr="00D26C6A">
        <w:rPr>
          <w:spacing w:val="4"/>
          <w:sz w:val="24"/>
          <w:szCs w:val="24"/>
        </w:rPr>
        <w:t>ë</w:t>
      </w:r>
      <w:r w:rsidRPr="00D26C6A">
        <w:rPr>
          <w:spacing w:val="7"/>
          <w:sz w:val="24"/>
          <w:szCs w:val="24"/>
        </w:rPr>
        <w:t>s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11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k</w:t>
      </w:r>
      <w:r w:rsidRPr="00D26C6A">
        <w:rPr>
          <w:spacing w:val="4"/>
          <w:sz w:val="24"/>
          <w:szCs w:val="24"/>
        </w:rPr>
        <w:t>a</w:t>
      </w:r>
      <w:proofErr w:type="spellEnd"/>
      <w:r w:rsidRPr="00D26C6A">
        <w:rPr>
          <w:sz w:val="24"/>
          <w:szCs w:val="24"/>
        </w:rPr>
        <w:t>)</w:t>
      </w:r>
    </w:p>
    <w:p w:rsidR="00F432A0" w:rsidRPr="00D26C6A" w:rsidRDefault="006C10ED" w:rsidP="00FE3C1C">
      <w:pPr>
        <w:pStyle w:val="ListParagraph"/>
        <w:numPr>
          <w:ilvl w:val="0"/>
          <w:numId w:val="6"/>
        </w:numPr>
        <w:spacing w:before="43" w:line="276" w:lineRule="auto"/>
        <w:rPr>
          <w:sz w:val="24"/>
          <w:szCs w:val="24"/>
        </w:rPr>
      </w:pPr>
      <w:proofErr w:type="spellStart"/>
      <w:r w:rsidRPr="00D26C6A">
        <w:rPr>
          <w:spacing w:val="3"/>
          <w:sz w:val="24"/>
          <w:szCs w:val="24"/>
        </w:rPr>
        <w:t>F</w:t>
      </w:r>
      <w:r w:rsidRPr="00D26C6A">
        <w:rPr>
          <w:spacing w:val="5"/>
          <w:sz w:val="24"/>
          <w:szCs w:val="24"/>
        </w:rPr>
        <w:t>otokopj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7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d</w:t>
      </w:r>
      <w:r w:rsidRPr="00D26C6A">
        <w:rPr>
          <w:spacing w:val="4"/>
          <w:sz w:val="24"/>
          <w:szCs w:val="24"/>
        </w:rPr>
        <w:t>ë</w:t>
      </w:r>
      <w:r w:rsidRPr="00D26C6A">
        <w:rPr>
          <w:spacing w:val="7"/>
          <w:sz w:val="24"/>
          <w:szCs w:val="24"/>
        </w:rPr>
        <w:t>s</w:t>
      </w:r>
      <w:r w:rsidRPr="00D26C6A">
        <w:rPr>
          <w:spacing w:val="5"/>
          <w:sz w:val="24"/>
          <w:szCs w:val="24"/>
        </w:rPr>
        <w:t>hmiv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7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11"/>
          <w:sz w:val="24"/>
          <w:szCs w:val="24"/>
        </w:rPr>
        <w:t xml:space="preserve"> </w:t>
      </w:r>
      <w:proofErr w:type="spellStart"/>
      <w:r w:rsidRPr="00D26C6A">
        <w:rPr>
          <w:spacing w:val="2"/>
          <w:sz w:val="24"/>
          <w:szCs w:val="24"/>
        </w:rPr>
        <w:t>g</w:t>
      </w:r>
      <w:r w:rsidRPr="00D26C6A">
        <w:rPr>
          <w:spacing w:val="5"/>
          <w:sz w:val="24"/>
          <w:szCs w:val="24"/>
        </w:rPr>
        <w:t>juh</w:t>
      </w:r>
      <w:r w:rsidRPr="00D26C6A">
        <w:rPr>
          <w:spacing w:val="4"/>
          <w:sz w:val="24"/>
          <w:szCs w:val="24"/>
        </w:rPr>
        <w:t>ë</w:t>
      </w:r>
      <w:r w:rsidRPr="00D26C6A">
        <w:rPr>
          <w:spacing w:val="7"/>
          <w:sz w:val="24"/>
          <w:szCs w:val="24"/>
        </w:rPr>
        <w:t>v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h</w:t>
      </w:r>
      <w:r w:rsidRPr="00D26C6A">
        <w:rPr>
          <w:spacing w:val="7"/>
          <w:sz w:val="24"/>
          <w:szCs w:val="24"/>
        </w:rPr>
        <w:t>u</w:t>
      </w:r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j</w:t>
      </w:r>
      <w:r w:rsidRPr="00D26C6A">
        <w:rPr>
          <w:sz w:val="24"/>
          <w:szCs w:val="24"/>
        </w:rPr>
        <w:t>a</w:t>
      </w:r>
      <w:proofErr w:type="spellEnd"/>
    </w:p>
    <w:p w:rsidR="00F432A0" w:rsidRPr="00D26C6A" w:rsidRDefault="006C10ED" w:rsidP="00FE3C1C">
      <w:pPr>
        <w:pStyle w:val="ListParagraph"/>
        <w:numPr>
          <w:ilvl w:val="0"/>
          <w:numId w:val="6"/>
        </w:numPr>
        <w:spacing w:before="41" w:line="276" w:lineRule="auto"/>
        <w:rPr>
          <w:sz w:val="24"/>
          <w:szCs w:val="24"/>
        </w:rPr>
      </w:pPr>
      <w:proofErr w:type="spellStart"/>
      <w:r w:rsidRPr="00D26C6A">
        <w:rPr>
          <w:spacing w:val="4"/>
          <w:sz w:val="24"/>
          <w:szCs w:val="24"/>
        </w:rPr>
        <w:t>Vër</w:t>
      </w:r>
      <w:r w:rsidRPr="00D26C6A">
        <w:rPr>
          <w:spacing w:val="7"/>
          <w:sz w:val="24"/>
          <w:szCs w:val="24"/>
        </w:rPr>
        <w:t>t</w:t>
      </w:r>
      <w:r w:rsidRPr="00D26C6A">
        <w:rPr>
          <w:spacing w:val="4"/>
          <w:sz w:val="24"/>
          <w:szCs w:val="24"/>
        </w:rPr>
        <w:t>e</w:t>
      </w:r>
      <w:r w:rsidRPr="00D26C6A">
        <w:rPr>
          <w:spacing w:val="5"/>
          <w:sz w:val="24"/>
          <w:szCs w:val="24"/>
        </w:rPr>
        <w:t>timi</w:t>
      </w:r>
      <w:r w:rsidRPr="00D26C6A">
        <w:rPr>
          <w:sz w:val="24"/>
          <w:szCs w:val="24"/>
        </w:rPr>
        <w:t>n</w:t>
      </w:r>
      <w:proofErr w:type="spellEnd"/>
      <w:r w:rsidRPr="00D26C6A">
        <w:rPr>
          <w:spacing w:val="9"/>
          <w:sz w:val="24"/>
          <w:szCs w:val="24"/>
        </w:rPr>
        <w:t xml:space="preserve"> </w:t>
      </w:r>
      <w:r w:rsidRPr="00D26C6A">
        <w:rPr>
          <w:sz w:val="24"/>
          <w:szCs w:val="24"/>
        </w:rPr>
        <w:t>e</w:t>
      </w:r>
      <w:r w:rsidRPr="00D26C6A">
        <w:rPr>
          <w:spacing w:val="11"/>
          <w:sz w:val="24"/>
          <w:szCs w:val="24"/>
        </w:rPr>
        <w:t xml:space="preserve"> </w:t>
      </w:r>
      <w:proofErr w:type="spellStart"/>
      <w:r w:rsidRPr="00D26C6A">
        <w:rPr>
          <w:spacing w:val="2"/>
          <w:sz w:val="24"/>
          <w:szCs w:val="24"/>
        </w:rPr>
        <w:t>g</w:t>
      </w:r>
      <w:r w:rsidRPr="00D26C6A">
        <w:rPr>
          <w:spacing w:val="5"/>
          <w:sz w:val="24"/>
          <w:szCs w:val="24"/>
        </w:rPr>
        <w:t>j</w:t>
      </w:r>
      <w:r w:rsidRPr="00D26C6A">
        <w:rPr>
          <w:spacing w:val="4"/>
          <w:sz w:val="24"/>
          <w:szCs w:val="24"/>
        </w:rPr>
        <w:t>e</w:t>
      </w:r>
      <w:r w:rsidRPr="00D26C6A">
        <w:rPr>
          <w:spacing w:val="5"/>
          <w:sz w:val="24"/>
          <w:szCs w:val="24"/>
        </w:rPr>
        <w:t>nd</w:t>
      </w:r>
      <w:r w:rsidRPr="00D26C6A">
        <w:rPr>
          <w:spacing w:val="7"/>
          <w:sz w:val="24"/>
          <w:szCs w:val="24"/>
        </w:rPr>
        <w:t>j</w:t>
      </w:r>
      <w:r w:rsidRPr="00D26C6A">
        <w:rPr>
          <w:spacing w:val="4"/>
          <w:sz w:val="24"/>
          <w:szCs w:val="24"/>
        </w:rPr>
        <w:t>e</w:t>
      </w:r>
      <w:r w:rsidRPr="00D26C6A">
        <w:rPr>
          <w:sz w:val="24"/>
          <w:szCs w:val="24"/>
        </w:rPr>
        <w:t>s</w:t>
      </w:r>
      <w:proofErr w:type="spellEnd"/>
      <w:r w:rsidRPr="00D26C6A">
        <w:rPr>
          <w:spacing w:val="12"/>
          <w:sz w:val="24"/>
          <w:szCs w:val="24"/>
        </w:rPr>
        <w:t xml:space="preserve"> </w:t>
      </w:r>
      <w:proofErr w:type="spellStart"/>
      <w:r w:rsidRPr="00D26C6A">
        <w:rPr>
          <w:spacing w:val="2"/>
          <w:sz w:val="24"/>
          <w:szCs w:val="24"/>
        </w:rPr>
        <w:t>g</w:t>
      </w:r>
      <w:r w:rsidRPr="00D26C6A">
        <w:rPr>
          <w:spacing w:val="7"/>
          <w:sz w:val="24"/>
          <w:szCs w:val="24"/>
        </w:rPr>
        <w:t>j</w:t>
      </w:r>
      <w:r w:rsidRPr="00D26C6A">
        <w:rPr>
          <w:sz w:val="24"/>
          <w:szCs w:val="24"/>
        </w:rPr>
        <w:t>y</w:t>
      </w:r>
      <w:r w:rsidRPr="00D26C6A">
        <w:rPr>
          <w:spacing w:val="7"/>
          <w:sz w:val="24"/>
          <w:szCs w:val="24"/>
        </w:rPr>
        <w:t>q</w:t>
      </w:r>
      <w:r w:rsidRPr="00D26C6A">
        <w:rPr>
          <w:spacing w:val="6"/>
          <w:sz w:val="24"/>
          <w:szCs w:val="24"/>
        </w:rPr>
        <w:t>ë</w:t>
      </w:r>
      <w:r w:rsidRPr="00D26C6A">
        <w:rPr>
          <w:spacing w:val="5"/>
          <w:sz w:val="24"/>
          <w:szCs w:val="24"/>
        </w:rPr>
        <w:t>so</w:t>
      </w:r>
      <w:r w:rsidRPr="00D26C6A">
        <w:rPr>
          <w:spacing w:val="6"/>
          <w:sz w:val="24"/>
          <w:szCs w:val="24"/>
        </w:rPr>
        <w:t>r</w:t>
      </w:r>
      <w:r w:rsidRPr="00D26C6A">
        <w:rPr>
          <w:sz w:val="24"/>
          <w:szCs w:val="24"/>
        </w:rPr>
        <w:t>e</w:t>
      </w:r>
      <w:proofErr w:type="spellEnd"/>
    </w:p>
    <w:p w:rsidR="00F432A0" w:rsidRPr="00D26C6A" w:rsidRDefault="006C10ED" w:rsidP="00FE3C1C">
      <w:pPr>
        <w:pStyle w:val="ListParagraph"/>
        <w:numPr>
          <w:ilvl w:val="0"/>
          <w:numId w:val="6"/>
        </w:numPr>
        <w:spacing w:before="41" w:line="276" w:lineRule="auto"/>
        <w:rPr>
          <w:sz w:val="24"/>
          <w:szCs w:val="24"/>
        </w:rPr>
      </w:pPr>
      <w:proofErr w:type="spellStart"/>
      <w:r w:rsidRPr="00D26C6A">
        <w:rPr>
          <w:spacing w:val="4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p</w:t>
      </w:r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k</w:t>
      </w:r>
      <w:r w:rsidRPr="00D26C6A">
        <w:rPr>
          <w:spacing w:val="7"/>
          <w:sz w:val="24"/>
          <w:szCs w:val="24"/>
        </w:rPr>
        <w:t>t</w:t>
      </w:r>
      <w:r w:rsidRPr="00D26C6A">
        <w:rPr>
          <w:spacing w:val="4"/>
          <w:sz w:val="24"/>
          <w:szCs w:val="24"/>
        </w:rPr>
        <w:t>ë</w:t>
      </w:r>
      <w:r w:rsidRPr="00D26C6A">
        <w:rPr>
          <w:sz w:val="24"/>
          <w:szCs w:val="24"/>
        </w:rPr>
        <w:t>n</w:t>
      </w:r>
      <w:proofErr w:type="spellEnd"/>
      <w:r w:rsidRPr="00D26C6A">
        <w:rPr>
          <w:spacing w:val="9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nj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7"/>
          <w:sz w:val="24"/>
          <w:szCs w:val="24"/>
        </w:rPr>
        <w:t>l</w:t>
      </w:r>
      <w:r w:rsidRPr="00D26C6A">
        <w:rPr>
          <w:spacing w:val="4"/>
          <w:sz w:val="24"/>
          <w:szCs w:val="24"/>
        </w:rPr>
        <w:t>e</w:t>
      </w:r>
      <w:r w:rsidRPr="00D26C6A">
        <w:rPr>
          <w:spacing w:val="5"/>
          <w:sz w:val="24"/>
          <w:szCs w:val="24"/>
        </w:rPr>
        <w:t>t</w:t>
      </w:r>
      <w:r w:rsidRPr="00D26C6A">
        <w:rPr>
          <w:spacing w:val="4"/>
          <w:sz w:val="24"/>
          <w:szCs w:val="24"/>
        </w:rPr>
        <w:t>ë</w:t>
      </w:r>
      <w:r w:rsidRPr="00D26C6A">
        <w:rPr>
          <w:sz w:val="24"/>
          <w:szCs w:val="24"/>
        </w:rPr>
        <w:t>r</w:t>
      </w:r>
      <w:proofErr w:type="spellEnd"/>
      <w:r w:rsidRPr="00D26C6A">
        <w:rPr>
          <w:spacing w:val="16"/>
          <w:sz w:val="24"/>
          <w:szCs w:val="24"/>
        </w:rPr>
        <w:t xml:space="preserve"> </w:t>
      </w:r>
      <w:proofErr w:type="spellStart"/>
      <w:r w:rsidRPr="00D26C6A">
        <w:rPr>
          <w:spacing w:val="4"/>
          <w:sz w:val="24"/>
          <w:szCs w:val="24"/>
        </w:rPr>
        <w:t>r</w:t>
      </w:r>
      <w:r w:rsidRPr="00D26C6A">
        <w:rPr>
          <w:spacing w:val="6"/>
          <w:sz w:val="24"/>
          <w:szCs w:val="24"/>
        </w:rPr>
        <w:t>e</w:t>
      </w:r>
      <w:r w:rsidRPr="00D26C6A">
        <w:rPr>
          <w:spacing w:val="5"/>
          <w:sz w:val="24"/>
          <w:szCs w:val="24"/>
        </w:rPr>
        <w:t>k</w:t>
      </w:r>
      <w:r w:rsidRPr="00D26C6A">
        <w:rPr>
          <w:spacing w:val="7"/>
          <w:sz w:val="24"/>
          <w:szCs w:val="24"/>
        </w:rPr>
        <w:t>o</w:t>
      </w:r>
      <w:r w:rsidRPr="00D26C6A">
        <w:rPr>
          <w:spacing w:val="5"/>
          <w:sz w:val="24"/>
          <w:szCs w:val="24"/>
        </w:rPr>
        <w:t>m</w:t>
      </w:r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ndim</w:t>
      </w:r>
      <w:r w:rsidRPr="00D26C6A">
        <w:rPr>
          <w:sz w:val="24"/>
          <w:szCs w:val="24"/>
        </w:rPr>
        <w:t>i</w:t>
      </w:r>
      <w:proofErr w:type="spellEnd"/>
    </w:p>
    <w:p w:rsidR="00F432A0" w:rsidRPr="00D26C6A" w:rsidRDefault="006C10ED" w:rsidP="00FE3C1C">
      <w:pPr>
        <w:pStyle w:val="ListParagraph"/>
        <w:numPr>
          <w:ilvl w:val="0"/>
          <w:numId w:val="6"/>
        </w:numPr>
        <w:spacing w:before="41" w:line="276" w:lineRule="auto"/>
        <w:rPr>
          <w:sz w:val="24"/>
          <w:szCs w:val="24"/>
        </w:rPr>
      </w:pPr>
      <w:proofErr w:type="spellStart"/>
      <w:r w:rsidRPr="00D26C6A">
        <w:rPr>
          <w:spacing w:val="4"/>
          <w:sz w:val="24"/>
          <w:szCs w:val="24"/>
        </w:rPr>
        <w:t>N</w:t>
      </w:r>
      <w:r w:rsidRPr="00D26C6A">
        <w:rPr>
          <w:spacing w:val="5"/>
          <w:sz w:val="24"/>
          <w:szCs w:val="24"/>
        </w:rPr>
        <w:t>j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num</w:t>
      </w:r>
      <w:r w:rsidRPr="00D26C6A">
        <w:rPr>
          <w:spacing w:val="6"/>
          <w:sz w:val="24"/>
          <w:szCs w:val="24"/>
        </w:rPr>
        <w:t>ë</w:t>
      </w:r>
      <w:r w:rsidRPr="00D26C6A">
        <w:rPr>
          <w:sz w:val="24"/>
          <w:szCs w:val="24"/>
        </w:rPr>
        <w:t>r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t</w:t>
      </w:r>
      <w:r w:rsidRPr="00D26C6A">
        <w:rPr>
          <w:spacing w:val="4"/>
          <w:sz w:val="24"/>
          <w:szCs w:val="24"/>
        </w:rPr>
        <w:t>e</w:t>
      </w:r>
      <w:r w:rsidRPr="00D26C6A">
        <w:rPr>
          <w:spacing w:val="5"/>
          <w:sz w:val="24"/>
          <w:szCs w:val="24"/>
        </w:rPr>
        <w:t>l</w:t>
      </w:r>
      <w:r w:rsidRPr="00D26C6A">
        <w:rPr>
          <w:spacing w:val="6"/>
          <w:sz w:val="24"/>
          <w:szCs w:val="24"/>
        </w:rPr>
        <w:t>e</w:t>
      </w:r>
      <w:r w:rsidRPr="00D26C6A">
        <w:rPr>
          <w:spacing w:val="4"/>
          <w:sz w:val="24"/>
          <w:szCs w:val="24"/>
        </w:rPr>
        <w:t>f</w:t>
      </w:r>
      <w:r w:rsidRPr="00D26C6A">
        <w:rPr>
          <w:spacing w:val="5"/>
          <w:sz w:val="24"/>
          <w:szCs w:val="24"/>
        </w:rPr>
        <w:t>on</w:t>
      </w:r>
      <w:r w:rsidRPr="00D26C6A">
        <w:rPr>
          <w:sz w:val="24"/>
          <w:szCs w:val="24"/>
        </w:rPr>
        <w:t>i</w:t>
      </w:r>
      <w:proofErr w:type="spellEnd"/>
      <w:r w:rsidRPr="00D26C6A">
        <w:rPr>
          <w:spacing w:val="10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s</w:t>
      </w:r>
      <w:r w:rsidRPr="00D26C6A">
        <w:rPr>
          <w:sz w:val="24"/>
          <w:szCs w:val="24"/>
        </w:rPr>
        <w:t>i</w:t>
      </w:r>
      <w:proofErr w:type="spellEnd"/>
      <w:r w:rsidRPr="00D26C6A">
        <w:rPr>
          <w:spacing w:val="10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d</w:t>
      </w:r>
      <w:r w:rsidRPr="00D26C6A">
        <w:rPr>
          <w:spacing w:val="7"/>
          <w:sz w:val="24"/>
          <w:szCs w:val="24"/>
        </w:rPr>
        <w:t>h</w:t>
      </w:r>
      <w:r w:rsidRPr="00D26C6A">
        <w:rPr>
          <w:sz w:val="24"/>
          <w:szCs w:val="24"/>
        </w:rPr>
        <w:t>e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4"/>
          <w:sz w:val="24"/>
          <w:szCs w:val="24"/>
        </w:rPr>
        <w:t>a</w:t>
      </w:r>
      <w:r w:rsidRPr="00D26C6A">
        <w:rPr>
          <w:spacing w:val="7"/>
          <w:sz w:val="24"/>
          <w:szCs w:val="24"/>
        </w:rPr>
        <w:t>d</w:t>
      </w:r>
      <w:r w:rsidRPr="00D26C6A">
        <w:rPr>
          <w:spacing w:val="4"/>
          <w:sz w:val="24"/>
          <w:szCs w:val="24"/>
        </w:rPr>
        <w:t>re</w:t>
      </w:r>
      <w:r w:rsidRPr="00D26C6A">
        <w:rPr>
          <w:spacing w:val="5"/>
          <w:sz w:val="24"/>
          <w:szCs w:val="24"/>
        </w:rPr>
        <w:t>s</w:t>
      </w:r>
      <w:r w:rsidRPr="00D26C6A">
        <w:rPr>
          <w:spacing w:val="6"/>
          <w:sz w:val="24"/>
          <w:szCs w:val="24"/>
        </w:rPr>
        <w:t>ë</w:t>
      </w:r>
      <w:r w:rsidRPr="00D26C6A">
        <w:rPr>
          <w:sz w:val="24"/>
          <w:szCs w:val="24"/>
        </w:rPr>
        <w:t>n</w:t>
      </w:r>
      <w:proofErr w:type="spellEnd"/>
      <w:r w:rsidRPr="00D26C6A">
        <w:rPr>
          <w:spacing w:val="9"/>
          <w:sz w:val="24"/>
          <w:szCs w:val="24"/>
        </w:rPr>
        <w:t xml:space="preserve"> </w:t>
      </w:r>
      <w:r w:rsidRPr="00D26C6A">
        <w:rPr>
          <w:sz w:val="24"/>
          <w:szCs w:val="24"/>
        </w:rPr>
        <w:t>e</w:t>
      </w:r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plo</w:t>
      </w:r>
      <w:r w:rsidRPr="00D26C6A">
        <w:rPr>
          <w:spacing w:val="7"/>
          <w:sz w:val="24"/>
          <w:szCs w:val="24"/>
        </w:rPr>
        <w:t>t</w:t>
      </w:r>
      <w:r w:rsidRPr="00D26C6A">
        <w:rPr>
          <w:sz w:val="24"/>
          <w:szCs w:val="24"/>
        </w:rPr>
        <w:t>ë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p</w:t>
      </w:r>
      <w:r w:rsidRPr="00D26C6A">
        <w:rPr>
          <w:spacing w:val="6"/>
          <w:sz w:val="24"/>
          <w:szCs w:val="24"/>
        </w:rPr>
        <w:t>ë</w:t>
      </w:r>
      <w:r w:rsidRPr="00D26C6A">
        <w:rPr>
          <w:sz w:val="24"/>
          <w:szCs w:val="24"/>
        </w:rPr>
        <w:t>r</w:t>
      </w:r>
      <w:proofErr w:type="spellEnd"/>
      <w:r w:rsidRPr="00D26C6A">
        <w:rPr>
          <w:spacing w:val="8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t</w:t>
      </w:r>
      <w:r w:rsidRPr="00D26C6A">
        <w:rPr>
          <w:spacing w:val="4"/>
          <w:sz w:val="24"/>
          <w:szCs w:val="24"/>
        </w:rPr>
        <w:t>’</w:t>
      </w:r>
      <w:r w:rsidRPr="00D26C6A">
        <w:rPr>
          <w:sz w:val="24"/>
          <w:szCs w:val="24"/>
        </w:rPr>
        <w:t>u</w:t>
      </w:r>
      <w:proofErr w:type="spellEnd"/>
      <w:r w:rsidRPr="00D26C6A">
        <w:rPr>
          <w:spacing w:val="12"/>
          <w:sz w:val="24"/>
          <w:szCs w:val="24"/>
        </w:rPr>
        <w:t xml:space="preserve"> </w:t>
      </w:r>
      <w:proofErr w:type="spellStart"/>
      <w:r w:rsidRPr="00D26C6A">
        <w:rPr>
          <w:spacing w:val="5"/>
          <w:sz w:val="24"/>
          <w:szCs w:val="24"/>
        </w:rPr>
        <w:t>kont</w:t>
      </w:r>
      <w:r w:rsidRPr="00D26C6A">
        <w:rPr>
          <w:spacing w:val="4"/>
          <w:sz w:val="24"/>
          <w:szCs w:val="24"/>
        </w:rPr>
        <w:t>a</w:t>
      </w:r>
      <w:r w:rsidRPr="00D26C6A">
        <w:rPr>
          <w:spacing w:val="5"/>
          <w:sz w:val="24"/>
          <w:szCs w:val="24"/>
        </w:rPr>
        <w:t>ktu</w:t>
      </w:r>
      <w:r w:rsidRPr="00D26C6A">
        <w:rPr>
          <w:spacing w:val="6"/>
          <w:sz w:val="24"/>
          <w:szCs w:val="24"/>
        </w:rPr>
        <w:t>a</w:t>
      </w:r>
      <w:r w:rsidRPr="00D26C6A">
        <w:rPr>
          <w:sz w:val="24"/>
          <w:szCs w:val="24"/>
        </w:rPr>
        <w:t>r</w:t>
      </w:r>
      <w:proofErr w:type="spellEnd"/>
    </w:p>
    <w:p w:rsidR="00D26C6A" w:rsidRDefault="00D26C6A">
      <w:pPr>
        <w:spacing w:before="41"/>
        <w:ind w:left="820"/>
        <w:rPr>
          <w:sz w:val="24"/>
          <w:szCs w:val="24"/>
        </w:rPr>
      </w:pPr>
    </w:p>
    <w:p w:rsidR="00F432A0" w:rsidRDefault="006C10ED">
      <w:pPr>
        <w:spacing w:before="41"/>
        <w:ind w:left="100"/>
        <w:rPr>
          <w:sz w:val="24"/>
          <w:szCs w:val="24"/>
        </w:rPr>
      </w:pPr>
      <w:proofErr w:type="spellStart"/>
      <w:r>
        <w:rPr>
          <w:spacing w:val="5"/>
          <w:sz w:val="24"/>
          <w:szCs w:val="24"/>
        </w:rPr>
        <w:t>Mosp</w:t>
      </w:r>
      <w:r>
        <w:rPr>
          <w:spacing w:val="4"/>
          <w:sz w:val="24"/>
          <w:szCs w:val="24"/>
        </w:rPr>
        <w:t>a</w:t>
      </w:r>
      <w:r>
        <w:rPr>
          <w:spacing w:val="6"/>
          <w:sz w:val="24"/>
          <w:szCs w:val="24"/>
        </w:rPr>
        <w:t>r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qitj</w:t>
      </w:r>
      <w:r>
        <w:rPr>
          <w:sz w:val="24"/>
          <w:szCs w:val="24"/>
        </w:rPr>
        <w:t>a</w:t>
      </w:r>
      <w:proofErr w:type="spellEnd"/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plo</w:t>
      </w:r>
      <w:r>
        <w:rPr>
          <w:spacing w:val="7"/>
          <w:sz w:val="24"/>
          <w:szCs w:val="24"/>
        </w:rPr>
        <w:t>t</w:t>
      </w:r>
      <w:r>
        <w:rPr>
          <w:sz w:val="24"/>
          <w:szCs w:val="24"/>
        </w:rPr>
        <w:t>ë</w:t>
      </w:r>
      <w:proofErr w:type="spellEnd"/>
      <w:r>
        <w:rPr>
          <w:spacing w:val="8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d</w:t>
      </w:r>
      <w:r>
        <w:rPr>
          <w:spacing w:val="7"/>
          <w:sz w:val="24"/>
          <w:szCs w:val="24"/>
        </w:rPr>
        <w:t>h</w:t>
      </w:r>
      <w:r>
        <w:rPr>
          <w:sz w:val="24"/>
          <w:szCs w:val="24"/>
        </w:rPr>
        <w:t>e</w:t>
      </w:r>
      <w:proofErr w:type="spellEnd"/>
      <w:r>
        <w:rPr>
          <w:spacing w:val="8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b</w:t>
      </w:r>
      <w:r>
        <w:rPr>
          <w:spacing w:val="6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nd</w:t>
      </w:r>
      <w:r>
        <w:rPr>
          <w:sz w:val="24"/>
          <w:szCs w:val="24"/>
        </w:rPr>
        <w:t>a</w:t>
      </w:r>
      <w:proofErr w:type="spellEnd"/>
      <w:r>
        <w:rPr>
          <w:spacing w:val="11"/>
          <w:sz w:val="24"/>
          <w:szCs w:val="24"/>
        </w:rPr>
        <w:t xml:space="preserve"> </w:t>
      </w:r>
      <w:proofErr w:type="spellStart"/>
      <w:r>
        <w:rPr>
          <w:spacing w:val="4"/>
          <w:sz w:val="24"/>
          <w:szCs w:val="24"/>
        </w:rPr>
        <w:t>a</w:t>
      </w:r>
      <w:r>
        <w:rPr>
          <w:spacing w:val="6"/>
          <w:sz w:val="24"/>
          <w:szCs w:val="24"/>
        </w:rPr>
        <w:t>f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ti</w:t>
      </w:r>
      <w:r>
        <w:rPr>
          <w:sz w:val="24"/>
          <w:szCs w:val="24"/>
        </w:rPr>
        <w:t>t</w:t>
      </w:r>
      <w:proofErr w:type="spellEnd"/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doku</w:t>
      </w:r>
      <w:r>
        <w:rPr>
          <w:spacing w:val="7"/>
          <w:sz w:val="24"/>
          <w:szCs w:val="24"/>
        </w:rPr>
        <w:t>m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nt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v</w:t>
      </w:r>
      <w:r>
        <w:rPr>
          <w:sz w:val="24"/>
          <w:szCs w:val="24"/>
        </w:rPr>
        <w:t>e</w:t>
      </w:r>
      <w:proofErr w:type="spellEnd"/>
      <w:r>
        <w:rPr>
          <w:spacing w:val="11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sj</w:t>
      </w:r>
      <w:r>
        <w:rPr>
          <w:spacing w:val="4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l</w:t>
      </w:r>
      <w:proofErr w:type="spellEnd"/>
      <w:r>
        <w:rPr>
          <w:spacing w:val="10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sku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li</w:t>
      </w:r>
      <w:r>
        <w:rPr>
          <w:spacing w:val="4"/>
          <w:sz w:val="24"/>
          <w:szCs w:val="24"/>
        </w:rPr>
        <w:t>f</w:t>
      </w:r>
      <w:r>
        <w:rPr>
          <w:spacing w:val="5"/>
          <w:sz w:val="24"/>
          <w:szCs w:val="24"/>
        </w:rPr>
        <w:t>iki</w:t>
      </w:r>
      <w:r>
        <w:rPr>
          <w:sz w:val="24"/>
          <w:szCs w:val="24"/>
        </w:rPr>
        <w:t>m</w:t>
      </w:r>
      <w:proofErr w:type="spellEnd"/>
      <w:r>
        <w:rPr>
          <w:spacing w:val="12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ë</w:t>
      </w:r>
      <w:proofErr w:type="spellEnd"/>
      <w:r>
        <w:rPr>
          <w:spacing w:val="8"/>
          <w:sz w:val="24"/>
          <w:szCs w:val="24"/>
        </w:rPr>
        <w:t xml:space="preserve"> </w:t>
      </w:r>
      <w:proofErr w:type="spellStart"/>
      <w:r>
        <w:rPr>
          <w:spacing w:val="5"/>
          <w:sz w:val="24"/>
          <w:szCs w:val="24"/>
        </w:rPr>
        <w:t>k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ndi</w:t>
      </w:r>
      <w:r>
        <w:rPr>
          <w:spacing w:val="7"/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5"/>
          <w:sz w:val="24"/>
          <w:szCs w:val="24"/>
        </w:rPr>
        <w:t>tit</w:t>
      </w:r>
      <w:proofErr w:type="spellEnd"/>
      <w:r>
        <w:rPr>
          <w:sz w:val="24"/>
          <w:szCs w:val="24"/>
        </w:rPr>
        <w:t>.</w:t>
      </w:r>
    </w:p>
    <w:sectPr w:rsidR="00F432A0" w:rsidSect="00FE3C1C">
      <w:pgSz w:w="12240" w:h="15840"/>
      <w:pgMar w:top="990" w:right="1340" w:bottom="135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itka Text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MDL2 Asset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B17DD"/>
    <w:multiLevelType w:val="hybridMultilevel"/>
    <w:tmpl w:val="6D8AC1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1C0019">
      <w:start w:val="1"/>
      <w:numFmt w:val="lowerLetter"/>
      <w:lvlText w:val="%2."/>
      <w:lvlJc w:val="left"/>
      <w:pPr>
        <w:ind w:left="1440" w:hanging="360"/>
      </w:pPr>
    </w:lvl>
    <w:lvl w:ilvl="2" w:tplc="041C001B">
      <w:start w:val="1"/>
      <w:numFmt w:val="lowerRoman"/>
      <w:lvlText w:val="%3."/>
      <w:lvlJc w:val="right"/>
      <w:pPr>
        <w:ind w:left="2160" w:hanging="180"/>
      </w:pPr>
    </w:lvl>
    <w:lvl w:ilvl="3" w:tplc="041C000F">
      <w:start w:val="1"/>
      <w:numFmt w:val="decimal"/>
      <w:lvlText w:val="%4."/>
      <w:lvlJc w:val="left"/>
      <w:pPr>
        <w:ind w:left="2880" w:hanging="360"/>
      </w:pPr>
    </w:lvl>
    <w:lvl w:ilvl="4" w:tplc="041C0019">
      <w:start w:val="1"/>
      <w:numFmt w:val="lowerLetter"/>
      <w:lvlText w:val="%5."/>
      <w:lvlJc w:val="left"/>
      <w:pPr>
        <w:ind w:left="3600" w:hanging="360"/>
      </w:pPr>
    </w:lvl>
    <w:lvl w:ilvl="5" w:tplc="041C001B">
      <w:start w:val="1"/>
      <w:numFmt w:val="lowerRoman"/>
      <w:lvlText w:val="%6."/>
      <w:lvlJc w:val="right"/>
      <w:pPr>
        <w:ind w:left="4320" w:hanging="180"/>
      </w:pPr>
    </w:lvl>
    <w:lvl w:ilvl="6" w:tplc="041C000F">
      <w:start w:val="1"/>
      <w:numFmt w:val="decimal"/>
      <w:lvlText w:val="%7."/>
      <w:lvlJc w:val="left"/>
      <w:pPr>
        <w:ind w:left="5040" w:hanging="360"/>
      </w:pPr>
    </w:lvl>
    <w:lvl w:ilvl="7" w:tplc="041C0019">
      <w:start w:val="1"/>
      <w:numFmt w:val="lowerLetter"/>
      <w:lvlText w:val="%8."/>
      <w:lvlJc w:val="left"/>
      <w:pPr>
        <w:ind w:left="5760" w:hanging="360"/>
      </w:pPr>
    </w:lvl>
    <w:lvl w:ilvl="8" w:tplc="041C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DB0008"/>
    <w:multiLevelType w:val="hybridMultilevel"/>
    <w:tmpl w:val="C0C4A5E4"/>
    <w:lvl w:ilvl="0" w:tplc="FC90E5F0">
      <w:start w:val="1"/>
      <w:numFmt w:val="bullet"/>
      <w:lvlText w:val="-"/>
      <w:lvlJc w:val="left"/>
      <w:pPr>
        <w:ind w:left="720" w:hanging="360"/>
      </w:pPr>
      <w:rPr>
        <w:rFonts w:ascii="Sitka Text" w:hAnsi="Sitka Tex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8E46CB"/>
    <w:multiLevelType w:val="hybridMultilevel"/>
    <w:tmpl w:val="C092310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96A6D"/>
    <w:multiLevelType w:val="hybridMultilevel"/>
    <w:tmpl w:val="3650F88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E419B"/>
    <w:multiLevelType w:val="hybridMultilevel"/>
    <w:tmpl w:val="881ABD96"/>
    <w:lvl w:ilvl="0" w:tplc="76B44B7E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40" w:hanging="360"/>
      </w:pPr>
    </w:lvl>
    <w:lvl w:ilvl="2" w:tplc="0809001B" w:tentative="1">
      <w:start w:val="1"/>
      <w:numFmt w:val="lowerRoman"/>
      <w:lvlText w:val="%3."/>
      <w:lvlJc w:val="right"/>
      <w:pPr>
        <w:ind w:left="2260" w:hanging="180"/>
      </w:pPr>
    </w:lvl>
    <w:lvl w:ilvl="3" w:tplc="0809000F" w:tentative="1">
      <w:start w:val="1"/>
      <w:numFmt w:val="decimal"/>
      <w:lvlText w:val="%4."/>
      <w:lvlJc w:val="left"/>
      <w:pPr>
        <w:ind w:left="2980" w:hanging="360"/>
      </w:pPr>
    </w:lvl>
    <w:lvl w:ilvl="4" w:tplc="08090019" w:tentative="1">
      <w:start w:val="1"/>
      <w:numFmt w:val="lowerLetter"/>
      <w:lvlText w:val="%5."/>
      <w:lvlJc w:val="left"/>
      <w:pPr>
        <w:ind w:left="3700" w:hanging="360"/>
      </w:pPr>
    </w:lvl>
    <w:lvl w:ilvl="5" w:tplc="0809001B" w:tentative="1">
      <w:start w:val="1"/>
      <w:numFmt w:val="lowerRoman"/>
      <w:lvlText w:val="%6."/>
      <w:lvlJc w:val="right"/>
      <w:pPr>
        <w:ind w:left="4420" w:hanging="180"/>
      </w:pPr>
    </w:lvl>
    <w:lvl w:ilvl="6" w:tplc="0809000F" w:tentative="1">
      <w:start w:val="1"/>
      <w:numFmt w:val="decimal"/>
      <w:lvlText w:val="%7."/>
      <w:lvlJc w:val="left"/>
      <w:pPr>
        <w:ind w:left="5140" w:hanging="360"/>
      </w:pPr>
    </w:lvl>
    <w:lvl w:ilvl="7" w:tplc="08090019" w:tentative="1">
      <w:start w:val="1"/>
      <w:numFmt w:val="lowerLetter"/>
      <w:lvlText w:val="%8."/>
      <w:lvlJc w:val="left"/>
      <w:pPr>
        <w:ind w:left="5860" w:hanging="360"/>
      </w:pPr>
    </w:lvl>
    <w:lvl w:ilvl="8" w:tplc="08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5" w15:restartNumberingAfterBreak="0">
    <w:nsid w:val="2666472E"/>
    <w:multiLevelType w:val="hybridMultilevel"/>
    <w:tmpl w:val="7E88969E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F32F5D0">
      <w:numFmt w:val="bullet"/>
      <w:lvlText w:val=""/>
      <w:lvlJc w:val="left"/>
      <w:pPr>
        <w:ind w:left="1440" w:hanging="360"/>
      </w:pPr>
      <w:rPr>
        <w:rFonts w:ascii="Segoe MDL2 Assets" w:eastAsia="Segoe MDL2 Assets" w:hAnsi="Segoe MDL2 Assets" w:cs="Segoe MDL2 Assets" w:hint="default"/>
        <w:w w:val="46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811EEB"/>
    <w:multiLevelType w:val="hybridMultilevel"/>
    <w:tmpl w:val="B2C822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2120B9"/>
    <w:multiLevelType w:val="hybridMultilevel"/>
    <w:tmpl w:val="B70AA2C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290C4B"/>
    <w:multiLevelType w:val="hybridMultilevel"/>
    <w:tmpl w:val="8C505E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0C4B89"/>
    <w:multiLevelType w:val="hybridMultilevel"/>
    <w:tmpl w:val="3628FF20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1631C6"/>
    <w:multiLevelType w:val="hybridMultilevel"/>
    <w:tmpl w:val="87A2FC4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7A15F7"/>
    <w:multiLevelType w:val="multilevel"/>
    <w:tmpl w:val="B0FC3C4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78FB0484"/>
    <w:multiLevelType w:val="hybridMultilevel"/>
    <w:tmpl w:val="D1008174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206FBE"/>
    <w:multiLevelType w:val="hybridMultilevel"/>
    <w:tmpl w:val="51AEF2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8"/>
  </w:num>
  <w:num w:numId="4">
    <w:abstractNumId w:val="1"/>
  </w:num>
  <w:num w:numId="5">
    <w:abstractNumId w:val="5"/>
  </w:num>
  <w:num w:numId="6">
    <w:abstractNumId w:val="9"/>
  </w:num>
  <w:num w:numId="7">
    <w:abstractNumId w:val="6"/>
  </w:num>
  <w:num w:numId="8">
    <w:abstractNumId w:val="13"/>
  </w:num>
  <w:num w:numId="9">
    <w:abstractNumId w:val="4"/>
  </w:num>
  <w:num w:numId="10">
    <w:abstractNumId w:val="2"/>
  </w:num>
  <w:num w:numId="11">
    <w:abstractNumId w:val="3"/>
  </w:num>
  <w:num w:numId="12">
    <w:abstractNumId w:val="7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32A0"/>
    <w:rsid w:val="00017E16"/>
    <w:rsid w:val="00053C01"/>
    <w:rsid w:val="0009296F"/>
    <w:rsid w:val="000A5300"/>
    <w:rsid w:val="00176B1F"/>
    <w:rsid w:val="00186A22"/>
    <w:rsid w:val="00213993"/>
    <w:rsid w:val="00230DE7"/>
    <w:rsid w:val="002977B9"/>
    <w:rsid w:val="002A46BA"/>
    <w:rsid w:val="003A515B"/>
    <w:rsid w:val="003C39E4"/>
    <w:rsid w:val="004A2FAC"/>
    <w:rsid w:val="004A431B"/>
    <w:rsid w:val="004E3782"/>
    <w:rsid w:val="0054014E"/>
    <w:rsid w:val="005558DD"/>
    <w:rsid w:val="00697237"/>
    <w:rsid w:val="006C10ED"/>
    <w:rsid w:val="006D683B"/>
    <w:rsid w:val="007D37DF"/>
    <w:rsid w:val="007D3E49"/>
    <w:rsid w:val="007E40FE"/>
    <w:rsid w:val="007F065C"/>
    <w:rsid w:val="007F1202"/>
    <w:rsid w:val="0087218D"/>
    <w:rsid w:val="008C0CA3"/>
    <w:rsid w:val="008C6143"/>
    <w:rsid w:val="008D232C"/>
    <w:rsid w:val="00B17BFC"/>
    <w:rsid w:val="00B27D9D"/>
    <w:rsid w:val="00B95BF2"/>
    <w:rsid w:val="00C02B2F"/>
    <w:rsid w:val="00C77E4A"/>
    <w:rsid w:val="00D26C6A"/>
    <w:rsid w:val="00DC236C"/>
    <w:rsid w:val="00DE3959"/>
    <w:rsid w:val="00F432A0"/>
    <w:rsid w:val="00FA5F3F"/>
    <w:rsid w:val="00FB2C41"/>
    <w:rsid w:val="00FE3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8730BB"/>
  <w15:docId w15:val="{EC04579D-5FD6-4256-B74A-D11770662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09296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26C6A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0A5300"/>
    <w:pPr>
      <w:spacing w:before="100" w:beforeAutospacing="1" w:after="100" w:afterAutospacing="1"/>
    </w:pPr>
    <w:rPr>
      <w:sz w:val="24"/>
      <w:szCs w:val="24"/>
      <w:lang w:val="en-GB" w:eastAsia="en-GB"/>
    </w:rPr>
  </w:style>
  <w:style w:type="paragraph" w:styleId="BodyText">
    <w:name w:val="Body Text"/>
    <w:basedOn w:val="Normal"/>
    <w:link w:val="BodyTextChar"/>
    <w:uiPriority w:val="1"/>
    <w:qFormat/>
    <w:rsid w:val="007D3E49"/>
    <w:pPr>
      <w:widowControl w:val="0"/>
      <w:autoSpaceDE w:val="0"/>
      <w:autoSpaceDN w:val="0"/>
    </w:pPr>
    <w:rPr>
      <w:sz w:val="24"/>
      <w:szCs w:val="24"/>
      <w:lang w:val="sq-AL"/>
    </w:rPr>
  </w:style>
  <w:style w:type="character" w:customStyle="1" w:styleId="BodyTextChar">
    <w:name w:val="Body Text Char"/>
    <w:basedOn w:val="DefaultParagraphFont"/>
    <w:link w:val="BodyText"/>
    <w:uiPriority w:val="1"/>
    <w:rsid w:val="007D3E49"/>
    <w:rPr>
      <w:sz w:val="24"/>
      <w:szCs w:val="24"/>
      <w:lang w:val="sq-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515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515B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87218D"/>
    <w:rPr>
      <w:rFonts w:asciiTheme="minorHAnsi" w:eastAsiaTheme="minorHAnsi" w:hAnsiTheme="minorHAnsi" w:cstheme="minorBidi"/>
      <w:kern w:val="2"/>
      <w:sz w:val="22"/>
      <w:szCs w:val="22"/>
      <w:lang w:val="en-GB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91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asig.gov.al,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Alketa Sata</dc:creator>
  <cp:lastModifiedBy>Xheni Hyka</cp:lastModifiedBy>
  <cp:revision>5</cp:revision>
  <cp:lastPrinted>2023-07-20T12:31:00Z</cp:lastPrinted>
  <dcterms:created xsi:type="dcterms:W3CDTF">2023-07-20T08:36:00Z</dcterms:created>
  <dcterms:modified xsi:type="dcterms:W3CDTF">2023-07-21T07:13:00Z</dcterms:modified>
</cp:coreProperties>
</file>